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606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70"/>
        <w:gridCol w:w="36"/>
      </w:tblGrid>
      <w:tr w:rsidR="00CC40B6" w:rsidTr="00094552">
        <w:trPr>
          <w:trHeight w:val="2276"/>
        </w:trPr>
        <w:tc>
          <w:tcPr>
            <w:tcW w:w="9570" w:type="dxa"/>
            <w:shd w:val="clear" w:color="auto" w:fill="auto"/>
          </w:tcPr>
          <w:p w:rsidR="00CC40B6" w:rsidRDefault="0067655E" w:rsidP="0009455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E3493DF" wp14:editId="6219A03C">
                  <wp:extent cx="457200" cy="6096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40B6" w:rsidRDefault="00CC40B6">
            <w:pPr>
              <w:jc w:val="center"/>
              <w:rPr>
                <w:b/>
                <w:sz w:val="16"/>
                <w:szCs w:val="16"/>
              </w:rPr>
            </w:pPr>
          </w:p>
          <w:p w:rsidR="00CC40B6" w:rsidRPr="003341C3" w:rsidRDefault="00CC40B6" w:rsidP="00C62098">
            <w:pPr>
              <w:jc w:val="center"/>
              <w:rPr>
                <w:b/>
                <w:sz w:val="24"/>
                <w:szCs w:val="24"/>
              </w:rPr>
            </w:pPr>
            <w:r w:rsidRPr="003341C3">
              <w:rPr>
                <w:b/>
                <w:sz w:val="24"/>
                <w:szCs w:val="24"/>
              </w:rPr>
              <w:t>АДМИНИСТРАЦИЯ</w:t>
            </w:r>
            <w:r w:rsidR="008B6CD7">
              <w:rPr>
                <w:b/>
                <w:sz w:val="24"/>
                <w:szCs w:val="24"/>
              </w:rPr>
              <w:t xml:space="preserve"> </w:t>
            </w:r>
            <w:r w:rsidRPr="003341C3">
              <w:rPr>
                <w:b/>
                <w:sz w:val="24"/>
                <w:szCs w:val="24"/>
              </w:rPr>
              <w:t>ТАМБОВСКОГО</w:t>
            </w:r>
            <w:r w:rsidR="008B6CD7">
              <w:rPr>
                <w:b/>
                <w:sz w:val="24"/>
                <w:szCs w:val="24"/>
              </w:rPr>
              <w:t xml:space="preserve"> </w:t>
            </w:r>
            <w:r w:rsidRPr="003341C3">
              <w:rPr>
                <w:b/>
                <w:sz w:val="24"/>
                <w:szCs w:val="24"/>
              </w:rPr>
              <w:t>РАЙОНА</w:t>
            </w:r>
          </w:p>
          <w:p w:rsidR="00CC40B6" w:rsidRDefault="00CC40B6" w:rsidP="00C62098">
            <w:pPr>
              <w:jc w:val="center"/>
              <w:rPr>
                <w:b/>
                <w:sz w:val="24"/>
                <w:szCs w:val="24"/>
              </w:rPr>
            </w:pPr>
            <w:r w:rsidRPr="003341C3">
              <w:rPr>
                <w:b/>
                <w:sz w:val="24"/>
                <w:szCs w:val="24"/>
              </w:rPr>
              <w:t>АМУРСКОЙ</w:t>
            </w:r>
            <w:r w:rsidR="008B6CD7">
              <w:rPr>
                <w:b/>
                <w:sz w:val="24"/>
                <w:szCs w:val="24"/>
              </w:rPr>
              <w:t xml:space="preserve"> </w:t>
            </w:r>
            <w:r w:rsidRPr="003341C3">
              <w:rPr>
                <w:b/>
                <w:sz w:val="24"/>
                <w:szCs w:val="24"/>
              </w:rPr>
              <w:t>ОБЛАСТИ</w:t>
            </w:r>
          </w:p>
          <w:p w:rsidR="00C62098" w:rsidRDefault="00C62098" w:rsidP="00C6209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CC40B6" w:rsidRDefault="00CC40B6" w:rsidP="00094552">
            <w:pPr>
              <w:jc w:val="center"/>
              <w:rPr>
                <w:b/>
              </w:rPr>
            </w:pPr>
            <w:r>
              <w:rPr>
                <w:b/>
                <w:sz w:val="32"/>
                <w:szCs w:val="32"/>
              </w:rPr>
              <w:t>ПОСТАНОВЛЕНИЕ</w:t>
            </w:r>
          </w:p>
        </w:tc>
        <w:tc>
          <w:tcPr>
            <w:tcW w:w="36" w:type="dxa"/>
            <w:shd w:val="clear" w:color="auto" w:fill="auto"/>
          </w:tcPr>
          <w:p w:rsidR="00CC40B6" w:rsidRDefault="00CC40B6">
            <w:pPr>
              <w:snapToGrid w:val="0"/>
            </w:pPr>
          </w:p>
        </w:tc>
      </w:tr>
      <w:tr w:rsidR="00CC40B6" w:rsidTr="00094552">
        <w:tblPrEx>
          <w:tblCellMar>
            <w:left w:w="108" w:type="dxa"/>
            <w:right w:w="108" w:type="dxa"/>
          </w:tblCellMar>
        </w:tblPrEx>
        <w:tc>
          <w:tcPr>
            <w:tcW w:w="9606" w:type="dxa"/>
            <w:gridSpan w:val="2"/>
            <w:shd w:val="clear" w:color="auto" w:fill="auto"/>
          </w:tcPr>
          <w:p w:rsidR="00CC40B6" w:rsidRDefault="00CC40B6">
            <w:pPr>
              <w:jc w:val="center"/>
              <w:rPr>
                <w:sz w:val="24"/>
                <w:szCs w:val="24"/>
              </w:rPr>
            </w:pPr>
          </w:p>
          <w:p w:rsidR="00C62098" w:rsidRDefault="00C62098" w:rsidP="00094552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Тамбовка</w:t>
            </w:r>
          </w:p>
          <w:p w:rsidR="00C62098" w:rsidRPr="008E1903" w:rsidRDefault="00291573" w:rsidP="00291573">
            <w:pPr>
              <w:tabs>
                <w:tab w:val="left" w:pos="81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____________</w:t>
            </w:r>
            <w:r w:rsidR="00C62098">
              <w:rPr>
                <w:sz w:val="24"/>
                <w:szCs w:val="24"/>
              </w:rPr>
              <w:t xml:space="preserve">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>№____________</w:t>
            </w:r>
            <w:r w:rsidR="00C62098">
              <w:rPr>
                <w:sz w:val="24"/>
                <w:szCs w:val="24"/>
              </w:rPr>
              <w:t xml:space="preserve">               </w:t>
            </w:r>
          </w:p>
        </w:tc>
      </w:tr>
    </w:tbl>
    <w:p w:rsidR="00CC40B6" w:rsidRDefault="00CC40B6" w:rsidP="005906FD"/>
    <w:p w:rsidR="00291573" w:rsidRDefault="00291573" w:rsidP="005906FD"/>
    <w:p w:rsidR="00784230" w:rsidRDefault="00CC40B6" w:rsidP="00784230">
      <w:pPr>
        <w:rPr>
          <w:szCs w:val="28"/>
        </w:rPr>
      </w:pPr>
      <w:r>
        <w:t>Об утверждении административного</w:t>
      </w:r>
      <w:r w:rsidR="00510A85">
        <w:br/>
      </w:r>
      <w:r>
        <w:t>регламента Администрации</w:t>
      </w:r>
      <w:r w:rsidR="00510A85">
        <w:br/>
      </w:r>
      <w:r>
        <w:t>Тамбовского</w:t>
      </w:r>
      <w:r w:rsidR="00510A85">
        <w:t xml:space="preserve"> </w:t>
      </w:r>
      <w:r>
        <w:t>района по предоставлению</w:t>
      </w:r>
      <w:r w:rsidR="00510A85">
        <w:br/>
      </w:r>
      <w:r>
        <w:t>муниципальной</w:t>
      </w:r>
      <w:r w:rsidR="00510A85">
        <w:t xml:space="preserve"> </w:t>
      </w:r>
      <w:r>
        <w:t>услуги</w:t>
      </w:r>
      <w:r w:rsidR="00B709DF">
        <w:t xml:space="preserve"> </w:t>
      </w:r>
      <w:r>
        <w:t>«</w:t>
      </w:r>
      <w:r w:rsidR="00784230" w:rsidRPr="00784230">
        <w:rPr>
          <w:szCs w:val="28"/>
        </w:rPr>
        <w:t xml:space="preserve">Подготовка и выдача </w:t>
      </w:r>
    </w:p>
    <w:p w:rsidR="00784230" w:rsidRDefault="00784230" w:rsidP="00784230">
      <w:pPr>
        <w:rPr>
          <w:szCs w:val="28"/>
        </w:rPr>
      </w:pPr>
      <w:r w:rsidRPr="00784230">
        <w:rPr>
          <w:szCs w:val="28"/>
        </w:rPr>
        <w:t xml:space="preserve">градостроительного плана земельного участка </w:t>
      </w:r>
    </w:p>
    <w:p w:rsidR="00784230" w:rsidRDefault="00784230" w:rsidP="00784230">
      <w:pPr>
        <w:rPr>
          <w:szCs w:val="28"/>
        </w:rPr>
      </w:pPr>
      <w:r w:rsidRPr="00784230">
        <w:rPr>
          <w:szCs w:val="28"/>
        </w:rPr>
        <w:t xml:space="preserve">в виде отдельного документа на территории </w:t>
      </w:r>
    </w:p>
    <w:p w:rsidR="00CC40B6" w:rsidRDefault="00784230" w:rsidP="00784230">
      <w:r w:rsidRPr="00784230">
        <w:rPr>
          <w:szCs w:val="28"/>
        </w:rPr>
        <w:t>муниципального образования</w:t>
      </w:r>
      <w:r w:rsidR="00CC40B6">
        <w:t>»</w:t>
      </w:r>
    </w:p>
    <w:p w:rsidR="00DC4128" w:rsidRDefault="00DC4128"/>
    <w:p w:rsidR="008E1903" w:rsidRDefault="00CC40B6" w:rsidP="00510A8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целях реализации Федерального закона от 27 июля 2010 г. № 210-ФЗ «Об организации предоставления государственных и муниципальных услуг», руководствуясь </w:t>
      </w:r>
      <w:r w:rsidR="00047EC1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остановлением Администрации района от </w:t>
      </w:r>
      <w:r w:rsidR="00047EC1">
        <w:rPr>
          <w:rFonts w:ascii="Times New Roman" w:hAnsi="Times New Roman" w:cs="Times New Roman"/>
          <w:b w:val="0"/>
          <w:sz w:val="28"/>
          <w:szCs w:val="28"/>
        </w:rPr>
        <w:t>03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047EC1">
        <w:rPr>
          <w:rFonts w:ascii="Times New Roman" w:hAnsi="Times New Roman" w:cs="Times New Roman"/>
          <w:b w:val="0"/>
          <w:sz w:val="28"/>
          <w:szCs w:val="28"/>
        </w:rPr>
        <w:t>04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.2012 г. № </w:t>
      </w:r>
      <w:r w:rsidR="00047EC1">
        <w:rPr>
          <w:rFonts w:ascii="Times New Roman" w:hAnsi="Times New Roman" w:cs="Times New Roman"/>
          <w:b w:val="0"/>
          <w:sz w:val="28"/>
          <w:szCs w:val="28"/>
        </w:rPr>
        <w:t>365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 порядках разработки, утверждения и проведения экспертизы административных регламентов исполнения муниципальных функций</w:t>
      </w:r>
      <w:r w:rsidR="008B6CD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и предоставления муниципальных услуг»</w:t>
      </w:r>
      <w:r w:rsidR="00E544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C40B6" w:rsidRDefault="00E54480" w:rsidP="008E1903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448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F7D16">
        <w:rPr>
          <w:rFonts w:ascii="Times New Roman" w:hAnsi="Times New Roman" w:cs="Times New Roman"/>
          <w:sz w:val="28"/>
          <w:szCs w:val="28"/>
        </w:rPr>
        <w:t xml:space="preserve"> </w:t>
      </w:r>
      <w:r w:rsidRPr="00E54480">
        <w:rPr>
          <w:rFonts w:ascii="Times New Roman" w:hAnsi="Times New Roman" w:cs="Times New Roman"/>
          <w:sz w:val="28"/>
          <w:szCs w:val="28"/>
        </w:rPr>
        <w:t>о</w:t>
      </w:r>
      <w:r w:rsidR="005F7D16">
        <w:rPr>
          <w:rFonts w:ascii="Times New Roman" w:hAnsi="Times New Roman" w:cs="Times New Roman"/>
          <w:sz w:val="28"/>
          <w:szCs w:val="28"/>
        </w:rPr>
        <w:t xml:space="preserve"> </w:t>
      </w:r>
      <w:r w:rsidRPr="00E54480">
        <w:rPr>
          <w:rFonts w:ascii="Times New Roman" w:hAnsi="Times New Roman" w:cs="Times New Roman"/>
          <w:sz w:val="28"/>
          <w:szCs w:val="28"/>
        </w:rPr>
        <w:t>с</w:t>
      </w:r>
      <w:r w:rsidR="005F7D16">
        <w:rPr>
          <w:rFonts w:ascii="Times New Roman" w:hAnsi="Times New Roman" w:cs="Times New Roman"/>
          <w:sz w:val="28"/>
          <w:szCs w:val="28"/>
        </w:rPr>
        <w:t xml:space="preserve"> </w:t>
      </w:r>
      <w:r w:rsidRPr="00E54480">
        <w:rPr>
          <w:rFonts w:ascii="Times New Roman" w:hAnsi="Times New Roman" w:cs="Times New Roman"/>
          <w:sz w:val="28"/>
          <w:szCs w:val="28"/>
        </w:rPr>
        <w:t>т</w:t>
      </w:r>
      <w:r w:rsidR="005F7D16">
        <w:rPr>
          <w:rFonts w:ascii="Times New Roman" w:hAnsi="Times New Roman" w:cs="Times New Roman"/>
          <w:sz w:val="28"/>
          <w:szCs w:val="28"/>
        </w:rPr>
        <w:t xml:space="preserve"> </w:t>
      </w:r>
      <w:r w:rsidRPr="00E54480">
        <w:rPr>
          <w:rFonts w:ascii="Times New Roman" w:hAnsi="Times New Roman" w:cs="Times New Roman"/>
          <w:sz w:val="28"/>
          <w:szCs w:val="28"/>
        </w:rPr>
        <w:t>а</w:t>
      </w:r>
      <w:r w:rsidR="005F7D16">
        <w:rPr>
          <w:rFonts w:ascii="Times New Roman" w:hAnsi="Times New Roman" w:cs="Times New Roman"/>
          <w:sz w:val="28"/>
          <w:szCs w:val="28"/>
        </w:rPr>
        <w:t xml:space="preserve"> </w:t>
      </w:r>
      <w:r w:rsidRPr="00E54480">
        <w:rPr>
          <w:rFonts w:ascii="Times New Roman" w:hAnsi="Times New Roman" w:cs="Times New Roman"/>
          <w:sz w:val="28"/>
          <w:szCs w:val="28"/>
        </w:rPr>
        <w:t>н</w:t>
      </w:r>
      <w:r w:rsidR="005F7D16">
        <w:rPr>
          <w:rFonts w:ascii="Times New Roman" w:hAnsi="Times New Roman" w:cs="Times New Roman"/>
          <w:sz w:val="28"/>
          <w:szCs w:val="28"/>
        </w:rPr>
        <w:t xml:space="preserve"> </w:t>
      </w:r>
      <w:r w:rsidRPr="00E54480">
        <w:rPr>
          <w:rFonts w:ascii="Times New Roman" w:hAnsi="Times New Roman" w:cs="Times New Roman"/>
          <w:sz w:val="28"/>
          <w:szCs w:val="28"/>
        </w:rPr>
        <w:t>о</w:t>
      </w:r>
      <w:r w:rsidR="005F7D16">
        <w:rPr>
          <w:rFonts w:ascii="Times New Roman" w:hAnsi="Times New Roman" w:cs="Times New Roman"/>
          <w:sz w:val="28"/>
          <w:szCs w:val="28"/>
        </w:rPr>
        <w:t xml:space="preserve"> </w:t>
      </w:r>
      <w:r w:rsidRPr="00E54480">
        <w:rPr>
          <w:rFonts w:ascii="Times New Roman" w:hAnsi="Times New Roman" w:cs="Times New Roman"/>
          <w:sz w:val="28"/>
          <w:szCs w:val="28"/>
        </w:rPr>
        <w:t>в</w:t>
      </w:r>
      <w:r w:rsidR="005F7D16">
        <w:rPr>
          <w:rFonts w:ascii="Times New Roman" w:hAnsi="Times New Roman" w:cs="Times New Roman"/>
          <w:sz w:val="28"/>
          <w:szCs w:val="28"/>
        </w:rPr>
        <w:t xml:space="preserve"> </w:t>
      </w:r>
      <w:r w:rsidRPr="00E54480">
        <w:rPr>
          <w:rFonts w:ascii="Times New Roman" w:hAnsi="Times New Roman" w:cs="Times New Roman"/>
          <w:sz w:val="28"/>
          <w:szCs w:val="28"/>
        </w:rPr>
        <w:t>л</w:t>
      </w:r>
      <w:r w:rsidR="005F7D16">
        <w:rPr>
          <w:rFonts w:ascii="Times New Roman" w:hAnsi="Times New Roman" w:cs="Times New Roman"/>
          <w:sz w:val="28"/>
          <w:szCs w:val="28"/>
        </w:rPr>
        <w:t xml:space="preserve"> </w:t>
      </w:r>
      <w:r w:rsidRPr="00E54480">
        <w:rPr>
          <w:rFonts w:ascii="Times New Roman" w:hAnsi="Times New Roman" w:cs="Times New Roman"/>
          <w:sz w:val="28"/>
          <w:szCs w:val="28"/>
        </w:rPr>
        <w:t>я</w:t>
      </w:r>
      <w:r w:rsidR="005F7D16">
        <w:rPr>
          <w:rFonts w:ascii="Times New Roman" w:hAnsi="Times New Roman" w:cs="Times New Roman"/>
          <w:sz w:val="28"/>
          <w:szCs w:val="28"/>
        </w:rPr>
        <w:t xml:space="preserve"> </w:t>
      </w:r>
      <w:r w:rsidRPr="00E54480">
        <w:rPr>
          <w:rFonts w:ascii="Times New Roman" w:hAnsi="Times New Roman" w:cs="Times New Roman"/>
          <w:sz w:val="28"/>
          <w:szCs w:val="28"/>
        </w:rPr>
        <w:t>ю:</w:t>
      </w:r>
    </w:p>
    <w:p w:rsidR="00CC40B6" w:rsidRDefault="00094552" w:rsidP="00510A8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CC40B6">
        <w:rPr>
          <w:rFonts w:ascii="Times New Roman" w:hAnsi="Times New Roman" w:cs="Times New Roman"/>
          <w:b w:val="0"/>
          <w:sz w:val="28"/>
          <w:szCs w:val="28"/>
        </w:rPr>
        <w:t>Утвердить</w:t>
      </w:r>
      <w:r w:rsidR="006C63A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C40B6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административный регламент </w:t>
      </w:r>
      <w:r w:rsidR="00510A85" w:rsidRPr="00510A85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="00510A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10A85" w:rsidRPr="00510A85">
        <w:rPr>
          <w:rFonts w:ascii="Times New Roman" w:hAnsi="Times New Roman" w:cs="Times New Roman"/>
          <w:b w:val="0"/>
          <w:sz w:val="28"/>
          <w:szCs w:val="28"/>
        </w:rPr>
        <w:t>Тамбовского района</w:t>
      </w:r>
      <w:r w:rsidR="00CC40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10A85">
        <w:rPr>
          <w:rFonts w:ascii="Times New Roman" w:hAnsi="Times New Roman" w:cs="Times New Roman"/>
          <w:b w:val="0"/>
          <w:sz w:val="28"/>
          <w:szCs w:val="28"/>
        </w:rPr>
        <w:t>п</w:t>
      </w:r>
      <w:r w:rsidR="00CC40B6">
        <w:rPr>
          <w:rFonts w:ascii="Times New Roman" w:hAnsi="Times New Roman" w:cs="Times New Roman"/>
          <w:b w:val="0"/>
          <w:sz w:val="28"/>
          <w:szCs w:val="28"/>
        </w:rPr>
        <w:t xml:space="preserve">о предоставлению </w:t>
      </w:r>
      <w:r w:rsidR="00510A85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услуги </w:t>
      </w:r>
      <w:r w:rsidR="00CC40B6">
        <w:rPr>
          <w:rFonts w:ascii="Times New Roman" w:hAnsi="Times New Roman" w:cs="Times New Roman"/>
          <w:b w:val="0"/>
          <w:sz w:val="28"/>
          <w:szCs w:val="28"/>
        </w:rPr>
        <w:t>«</w:t>
      </w:r>
      <w:r w:rsidR="00784230" w:rsidRPr="00784230">
        <w:rPr>
          <w:rFonts w:ascii="Times New Roman" w:hAnsi="Times New Roman" w:cs="Times New Roman"/>
          <w:b w:val="0"/>
          <w:sz w:val="28"/>
          <w:szCs w:val="28"/>
        </w:rPr>
        <w:t>Подготовка и выдача градостроительного плана земельного участка в виде отдельного документа на территории муниципального образования</w:t>
      </w:r>
      <w:r w:rsidR="00CC40B6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CC40B6" w:rsidRDefault="00CC40B6" w:rsidP="00510A8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Признать утратившими силу постановлени</w:t>
      </w:r>
      <w:r w:rsidR="00047EC1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района от </w:t>
      </w:r>
      <w:r w:rsidR="003D70C1">
        <w:rPr>
          <w:rFonts w:ascii="Times New Roman" w:hAnsi="Times New Roman" w:cs="Times New Roman"/>
          <w:b w:val="0"/>
          <w:sz w:val="28"/>
          <w:szCs w:val="28"/>
        </w:rPr>
        <w:t>05</w:t>
      </w:r>
      <w:r w:rsidR="00C57E1B">
        <w:rPr>
          <w:rFonts w:ascii="Times New Roman" w:hAnsi="Times New Roman" w:cs="Times New Roman"/>
          <w:b w:val="0"/>
          <w:sz w:val="28"/>
          <w:szCs w:val="28"/>
        </w:rPr>
        <w:t>.</w:t>
      </w:r>
      <w:r w:rsidR="003D70C1">
        <w:rPr>
          <w:rFonts w:ascii="Times New Roman" w:hAnsi="Times New Roman" w:cs="Times New Roman"/>
          <w:b w:val="0"/>
          <w:sz w:val="28"/>
          <w:szCs w:val="28"/>
        </w:rPr>
        <w:t>08</w:t>
      </w:r>
      <w:r>
        <w:rPr>
          <w:rFonts w:ascii="Times New Roman" w:hAnsi="Times New Roman" w:cs="Times New Roman"/>
          <w:b w:val="0"/>
          <w:sz w:val="28"/>
          <w:szCs w:val="28"/>
        </w:rPr>
        <w:t>.201</w:t>
      </w:r>
      <w:r w:rsidR="003D70C1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DC41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D70C1">
        <w:rPr>
          <w:rFonts w:ascii="Times New Roman" w:hAnsi="Times New Roman" w:cs="Times New Roman"/>
          <w:b w:val="0"/>
          <w:sz w:val="28"/>
          <w:szCs w:val="28"/>
        </w:rPr>
        <w:t>392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67655E" w:rsidRPr="0067655E">
        <w:rPr>
          <w:rFonts w:ascii="Times New Roman" w:hAnsi="Times New Roman" w:cs="Times New Roman"/>
          <w:b w:val="0"/>
          <w:sz w:val="28"/>
          <w:szCs w:val="28"/>
        </w:rPr>
        <w:t>«Об утверждении административного</w:t>
      </w:r>
      <w:r w:rsidR="00784230">
        <w:rPr>
          <w:rFonts w:ascii="Times New Roman" w:hAnsi="Times New Roman" w:cs="Times New Roman"/>
          <w:b w:val="0"/>
          <w:sz w:val="28"/>
          <w:szCs w:val="28"/>
        </w:rPr>
        <w:t xml:space="preserve"> регламента</w:t>
      </w:r>
      <w:r w:rsidR="00EA78D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84230" w:rsidRPr="00784230">
        <w:rPr>
          <w:rFonts w:ascii="Times New Roman" w:hAnsi="Times New Roman" w:cs="Times New Roman"/>
          <w:b w:val="0"/>
          <w:sz w:val="28"/>
          <w:szCs w:val="28"/>
        </w:rPr>
        <w:t>подготовка и выдача градостроительного плана земельного участка в виде отдельного документа на территории муниципального образования</w:t>
      </w:r>
      <w:r w:rsidR="0067655E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257970" w:rsidRDefault="00047EC1" w:rsidP="00510A8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Контроль </w:t>
      </w:r>
      <w:r w:rsidR="00257970">
        <w:rPr>
          <w:rFonts w:ascii="Times New Roman" w:hAnsi="Times New Roman" w:cs="Times New Roman"/>
          <w:b w:val="0"/>
          <w:sz w:val="28"/>
          <w:szCs w:val="28"/>
        </w:rPr>
        <w:t xml:space="preserve"> исполнени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="0025797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настоящего </w:t>
      </w:r>
      <w:r w:rsidR="00257970">
        <w:rPr>
          <w:rFonts w:ascii="Times New Roman" w:hAnsi="Times New Roman" w:cs="Times New Roman"/>
          <w:b w:val="0"/>
          <w:sz w:val="28"/>
          <w:szCs w:val="28"/>
        </w:rPr>
        <w:t xml:space="preserve">постановления </w:t>
      </w:r>
      <w:r w:rsidR="00511997">
        <w:rPr>
          <w:rFonts w:ascii="Times New Roman" w:hAnsi="Times New Roman" w:cs="Times New Roman"/>
          <w:b w:val="0"/>
          <w:sz w:val="28"/>
          <w:szCs w:val="28"/>
        </w:rPr>
        <w:t xml:space="preserve">возложить на заместителя главы Администрации района </w:t>
      </w:r>
      <w:r>
        <w:rPr>
          <w:rFonts w:ascii="Times New Roman" w:hAnsi="Times New Roman" w:cs="Times New Roman"/>
          <w:b w:val="0"/>
          <w:sz w:val="28"/>
          <w:szCs w:val="28"/>
        </w:rPr>
        <w:t>по экономике и финансам – начальника финансового управления</w:t>
      </w:r>
      <w:r w:rsidR="008A75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906FD">
        <w:rPr>
          <w:rFonts w:ascii="Times New Roman" w:hAnsi="Times New Roman" w:cs="Times New Roman"/>
          <w:b w:val="0"/>
          <w:sz w:val="28"/>
          <w:szCs w:val="28"/>
        </w:rPr>
        <w:t>А</w:t>
      </w:r>
      <w:r w:rsidR="008A75B5">
        <w:rPr>
          <w:rFonts w:ascii="Times New Roman" w:hAnsi="Times New Roman" w:cs="Times New Roman"/>
          <w:b w:val="0"/>
          <w:sz w:val="28"/>
          <w:szCs w:val="28"/>
        </w:rPr>
        <w:t xml:space="preserve">дминистрации района </w:t>
      </w:r>
      <w:r>
        <w:rPr>
          <w:rFonts w:ascii="Times New Roman" w:hAnsi="Times New Roman" w:cs="Times New Roman"/>
          <w:b w:val="0"/>
          <w:sz w:val="28"/>
          <w:szCs w:val="28"/>
        </w:rPr>
        <w:t>(</w:t>
      </w:r>
      <w:r w:rsidR="00511997">
        <w:rPr>
          <w:rFonts w:ascii="Times New Roman" w:hAnsi="Times New Roman" w:cs="Times New Roman"/>
          <w:b w:val="0"/>
          <w:sz w:val="28"/>
          <w:szCs w:val="28"/>
        </w:rPr>
        <w:t>Евсееву С.С.</w:t>
      </w:r>
      <w:r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CC40B6" w:rsidRDefault="00CC40B6" w:rsidP="00510A8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CC40B6" w:rsidRDefault="00CC40B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C40B6" w:rsidRPr="00510A85" w:rsidRDefault="00CC40B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C40B6" w:rsidRPr="00510A85" w:rsidRDefault="00CC40B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10A85">
        <w:rPr>
          <w:rFonts w:ascii="Times New Roman" w:hAnsi="Times New Roman" w:cs="Times New Roman"/>
          <w:b w:val="0"/>
          <w:sz w:val="28"/>
          <w:szCs w:val="28"/>
        </w:rPr>
        <w:t>Глава района</w:t>
      </w:r>
      <w:r w:rsidR="008B6CD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63A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</w:t>
      </w:r>
      <w:r w:rsidR="00047EC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10A85">
        <w:rPr>
          <w:rFonts w:ascii="Times New Roman" w:hAnsi="Times New Roman" w:cs="Times New Roman"/>
          <w:b w:val="0"/>
          <w:sz w:val="28"/>
          <w:szCs w:val="28"/>
        </w:rPr>
        <w:t>Н.Н.</w:t>
      </w:r>
      <w:r w:rsidR="00C620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10A85">
        <w:rPr>
          <w:rFonts w:ascii="Times New Roman" w:hAnsi="Times New Roman" w:cs="Times New Roman"/>
          <w:b w:val="0"/>
          <w:sz w:val="28"/>
          <w:szCs w:val="28"/>
        </w:rPr>
        <w:t>Змушко</w:t>
      </w:r>
    </w:p>
    <w:p w:rsidR="00CC40B6" w:rsidRDefault="00CC40B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C40B6" w:rsidRDefault="00CC40B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CC40B6" w:rsidSect="00C62098">
      <w:pgSz w:w="11906" w:h="16838"/>
      <w:pgMar w:top="426" w:right="70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 w:cs="Symbol" w:hint="default"/>
        <w:sz w:val="26"/>
        <w:szCs w:val="26"/>
      </w:rPr>
    </w:lvl>
  </w:abstractNum>
  <w:abstractNum w:abstractNumId="2">
    <w:nsid w:val="00000003"/>
    <w:multiLevelType w:val="singleLevel"/>
    <w:tmpl w:val="00000003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 w:hint="default"/>
      </w:rPr>
    </w:lvl>
  </w:abstractNum>
  <w:abstractNum w:abstractNumId="4">
    <w:nsid w:val="00000005"/>
    <w:multiLevelType w:val="multi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8F"/>
    <w:rsid w:val="000412A6"/>
    <w:rsid w:val="00047EC1"/>
    <w:rsid w:val="00084928"/>
    <w:rsid w:val="00094552"/>
    <w:rsid w:val="00095D71"/>
    <w:rsid w:val="000A457E"/>
    <w:rsid w:val="000B7453"/>
    <w:rsid w:val="00163E5B"/>
    <w:rsid w:val="0019185E"/>
    <w:rsid w:val="001A1997"/>
    <w:rsid w:val="001A4A3A"/>
    <w:rsid w:val="001F4E18"/>
    <w:rsid w:val="00201EEA"/>
    <w:rsid w:val="00210862"/>
    <w:rsid w:val="00257970"/>
    <w:rsid w:val="002706FE"/>
    <w:rsid w:val="00291573"/>
    <w:rsid w:val="003215CF"/>
    <w:rsid w:val="00327A7F"/>
    <w:rsid w:val="003341C3"/>
    <w:rsid w:val="00340A8D"/>
    <w:rsid w:val="003745F6"/>
    <w:rsid w:val="003B7BA6"/>
    <w:rsid w:val="003D70C1"/>
    <w:rsid w:val="00402A7E"/>
    <w:rsid w:val="00483359"/>
    <w:rsid w:val="004A7743"/>
    <w:rsid w:val="004C2675"/>
    <w:rsid w:val="004C3AAF"/>
    <w:rsid w:val="004E185E"/>
    <w:rsid w:val="00510A85"/>
    <w:rsid w:val="00510B1E"/>
    <w:rsid w:val="00511997"/>
    <w:rsid w:val="005677EC"/>
    <w:rsid w:val="005906FD"/>
    <w:rsid w:val="005B0148"/>
    <w:rsid w:val="005E493C"/>
    <w:rsid w:val="005F7D16"/>
    <w:rsid w:val="0066441F"/>
    <w:rsid w:val="0067655E"/>
    <w:rsid w:val="00694112"/>
    <w:rsid w:val="006C63AB"/>
    <w:rsid w:val="00750A5B"/>
    <w:rsid w:val="00784230"/>
    <w:rsid w:val="007C74E0"/>
    <w:rsid w:val="007E3739"/>
    <w:rsid w:val="008A5C38"/>
    <w:rsid w:val="008A7037"/>
    <w:rsid w:val="008A75B5"/>
    <w:rsid w:val="008B6CD7"/>
    <w:rsid w:val="008E1903"/>
    <w:rsid w:val="00960C1A"/>
    <w:rsid w:val="0099148F"/>
    <w:rsid w:val="00993C0C"/>
    <w:rsid w:val="009B174C"/>
    <w:rsid w:val="00A71E53"/>
    <w:rsid w:val="00B07E61"/>
    <w:rsid w:val="00B631F6"/>
    <w:rsid w:val="00B67580"/>
    <w:rsid w:val="00B709DF"/>
    <w:rsid w:val="00B83F9D"/>
    <w:rsid w:val="00BD3D43"/>
    <w:rsid w:val="00C53E37"/>
    <w:rsid w:val="00C57E1B"/>
    <w:rsid w:val="00C62098"/>
    <w:rsid w:val="00C76754"/>
    <w:rsid w:val="00CC40B6"/>
    <w:rsid w:val="00CF362C"/>
    <w:rsid w:val="00D105DD"/>
    <w:rsid w:val="00D242E9"/>
    <w:rsid w:val="00D40DC3"/>
    <w:rsid w:val="00DC4128"/>
    <w:rsid w:val="00E21485"/>
    <w:rsid w:val="00E54480"/>
    <w:rsid w:val="00E9630A"/>
    <w:rsid w:val="00EA78D5"/>
    <w:rsid w:val="00EF38AA"/>
    <w:rsid w:val="00F46663"/>
    <w:rsid w:val="00F64560"/>
    <w:rsid w:val="00FD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74C"/>
    <w:pPr>
      <w:suppressAutoHyphens/>
      <w:spacing w:line="276" w:lineRule="auto"/>
    </w:pPr>
    <w:rPr>
      <w:sz w:val="28"/>
      <w:szCs w:val="22"/>
      <w:lang w:eastAsia="zh-CN"/>
    </w:rPr>
  </w:style>
  <w:style w:type="paragraph" w:styleId="3">
    <w:name w:val="heading 3"/>
    <w:basedOn w:val="a"/>
    <w:next w:val="a"/>
    <w:qFormat/>
    <w:rsid w:val="009B174C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B174C"/>
    <w:rPr>
      <w:rFonts w:ascii="Symbol" w:hAnsi="Symbol" w:cs="Symbol" w:hint="default"/>
    </w:rPr>
  </w:style>
  <w:style w:type="character" w:customStyle="1" w:styleId="WW8Num1z1">
    <w:name w:val="WW8Num1z1"/>
    <w:rsid w:val="009B174C"/>
    <w:rPr>
      <w:rFonts w:ascii="Courier New" w:hAnsi="Courier New" w:cs="Courier New" w:hint="default"/>
    </w:rPr>
  </w:style>
  <w:style w:type="character" w:customStyle="1" w:styleId="WW8Num1z2">
    <w:name w:val="WW8Num1z2"/>
    <w:rsid w:val="009B174C"/>
    <w:rPr>
      <w:rFonts w:ascii="Wingdings" w:hAnsi="Wingdings" w:cs="Wingdings" w:hint="default"/>
    </w:rPr>
  </w:style>
  <w:style w:type="character" w:customStyle="1" w:styleId="WW8Num2z0">
    <w:name w:val="WW8Num2z0"/>
    <w:rsid w:val="009B174C"/>
    <w:rPr>
      <w:rFonts w:cs="Times New Roman"/>
    </w:rPr>
  </w:style>
  <w:style w:type="character" w:customStyle="1" w:styleId="WW8Num3z0">
    <w:name w:val="WW8Num3z0"/>
    <w:rsid w:val="009B174C"/>
    <w:rPr>
      <w:rFonts w:ascii="Times New Roman" w:eastAsia="Times New Roman" w:hAnsi="Times New Roman" w:cs="Times New Roman" w:hint="default"/>
      <w:sz w:val="24"/>
    </w:rPr>
  </w:style>
  <w:style w:type="character" w:customStyle="1" w:styleId="WW8Num3z1">
    <w:name w:val="WW8Num3z1"/>
    <w:rsid w:val="009B174C"/>
    <w:rPr>
      <w:rFonts w:cs="Times New Roman"/>
    </w:rPr>
  </w:style>
  <w:style w:type="character" w:customStyle="1" w:styleId="WW8Num4z0">
    <w:name w:val="WW8Num4z0"/>
    <w:rsid w:val="009B174C"/>
    <w:rPr>
      <w:rFonts w:ascii="Symbol" w:hAnsi="Symbol" w:cs="Symbol" w:hint="default"/>
      <w:sz w:val="26"/>
      <w:szCs w:val="26"/>
    </w:rPr>
  </w:style>
  <w:style w:type="character" w:customStyle="1" w:styleId="WW8Num4z1">
    <w:name w:val="WW8Num4z1"/>
    <w:rsid w:val="009B174C"/>
    <w:rPr>
      <w:rFonts w:cs="Times New Roman" w:hint="default"/>
    </w:rPr>
  </w:style>
  <w:style w:type="character" w:customStyle="1" w:styleId="WW8Num4z2">
    <w:name w:val="WW8Num4z2"/>
    <w:rsid w:val="009B174C"/>
    <w:rPr>
      <w:rFonts w:cs="Times New Roman"/>
    </w:rPr>
  </w:style>
  <w:style w:type="character" w:customStyle="1" w:styleId="WW8Num5z0">
    <w:name w:val="WW8Num5z0"/>
    <w:rsid w:val="009B174C"/>
    <w:rPr>
      <w:rFonts w:ascii="Symbol" w:hAnsi="Symbol" w:cs="Symbol" w:hint="default"/>
    </w:rPr>
  </w:style>
  <w:style w:type="character" w:customStyle="1" w:styleId="WW8Num5z1">
    <w:name w:val="WW8Num5z1"/>
    <w:rsid w:val="009B174C"/>
    <w:rPr>
      <w:rFonts w:ascii="Courier New" w:hAnsi="Courier New" w:cs="Courier New" w:hint="default"/>
    </w:rPr>
  </w:style>
  <w:style w:type="character" w:customStyle="1" w:styleId="WW8Num5z2">
    <w:name w:val="WW8Num5z2"/>
    <w:rsid w:val="009B174C"/>
    <w:rPr>
      <w:rFonts w:ascii="Wingdings" w:hAnsi="Wingdings" w:cs="Wingdings" w:hint="default"/>
    </w:rPr>
  </w:style>
  <w:style w:type="character" w:customStyle="1" w:styleId="WW8Num6z0">
    <w:name w:val="WW8Num6z0"/>
    <w:rsid w:val="009B174C"/>
    <w:rPr>
      <w:rFonts w:ascii="Symbol" w:hAnsi="Symbol" w:cs="Symbol" w:hint="default"/>
    </w:rPr>
  </w:style>
  <w:style w:type="character" w:customStyle="1" w:styleId="WW8Num6z1">
    <w:name w:val="WW8Num6z1"/>
    <w:rsid w:val="009B174C"/>
    <w:rPr>
      <w:rFonts w:ascii="Courier New" w:hAnsi="Courier New" w:cs="Courier New" w:hint="default"/>
    </w:rPr>
  </w:style>
  <w:style w:type="character" w:customStyle="1" w:styleId="WW8Num6z2">
    <w:name w:val="WW8Num6z2"/>
    <w:rsid w:val="009B174C"/>
    <w:rPr>
      <w:rFonts w:ascii="Wingdings" w:hAnsi="Wingdings" w:cs="Wingdings" w:hint="default"/>
    </w:rPr>
  </w:style>
  <w:style w:type="character" w:customStyle="1" w:styleId="WW8Num7z0">
    <w:name w:val="WW8Num7z0"/>
    <w:rsid w:val="009B174C"/>
    <w:rPr>
      <w:rFonts w:cs="Times New Roman"/>
    </w:rPr>
  </w:style>
  <w:style w:type="character" w:customStyle="1" w:styleId="WW8Num8z0">
    <w:name w:val="WW8Num8z0"/>
    <w:rsid w:val="009B174C"/>
    <w:rPr>
      <w:rFonts w:cs="Times New Roman"/>
    </w:rPr>
  </w:style>
  <w:style w:type="character" w:customStyle="1" w:styleId="WW8Num8z1">
    <w:name w:val="WW8Num8z1"/>
    <w:rsid w:val="009B174C"/>
    <w:rPr>
      <w:rFonts w:cs="Times New Roman" w:hint="default"/>
    </w:rPr>
  </w:style>
  <w:style w:type="character" w:customStyle="1" w:styleId="WW8Num9z0">
    <w:name w:val="WW8Num9z0"/>
    <w:rsid w:val="009B174C"/>
    <w:rPr>
      <w:rFonts w:cs="Times New Roman" w:hint="default"/>
    </w:rPr>
  </w:style>
  <w:style w:type="character" w:customStyle="1" w:styleId="WW8Num9z1">
    <w:name w:val="WW8Num9z1"/>
    <w:rsid w:val="009B174C"/>
    <w:rPr>
      <w:rFonts w:cs="Times New Roman"/>
    </w:rPr>
  </w:style>
  <w:style w:type="character" w:customStyle="1" w:styleId="WW8Num10z0">
    <w:name w:val="WW8Num10z0"/>
    <w:rsid w:val="009B174C"/>
    <w:rPr>
      <w:rFonts w:ascii="Symbol" w:hAnsi="Symbol" w:cs="Symbol" w:hint="default"/>
    </w:rPr>
  </w:style>
  <w:style w:type="character" w:customStyle="1" w:styleId="WW8Num10z1">
    <w:name w:val="WW8Num10z1"/>
    <w:rsid w:val="009B174C"/>
    <w:rPr>
      <w:rFonts w:ascii="Courier New" w:hAnsi="Courier New" w:cs="Courier New" w:hint="default"/>
    </w:rPr>
  </w:style>
  <w:style w:type="character" w:customStyle="1" w:styleId="WW8Num10z2">
    <w:name w:val="WW8Num10z2"/>
    <w:rsid w:val="009B174C"/>
    <w:rPr>
      <w:rFonts w:ascii="Wingdings" w:hAnsi="Wingdings" w:cs="Wingdings" w:hint="default"/>
    </w:rPr>
  </w:style>
  <w:style w:type="character" w:customStyle="1" w:styleId="WW8Num11z0">
    <w:name w:val="WW8Num11z0"/>
    <w:rsid w:val="009B174C"/>
    <w:rPr>
      <w:rFonts w:ascii="Symbol" w:hAnsi="Symbol" w:cs="Symbol" w:hint="default"/>
    </w:rPr>
  </w:style>
  <w:style w:type="character" w:customStyle="1" w:styleId="WW8Num11z1">
    <w:name w:val="WW8Num11z1"/>
    <w:rsid w:val="009B174C"/>
    <w:rPr>
      <w:rFonts w:ascii="Courier New" w:hAnsi="Courier New" w:cs="Courier New" w:hint="default"/>
    </w:rPr>
  </w:style>
  <w:style w:type="character" w:customStyle="1" w:styleId="WW8Num11z2">
    <w:name w:val="WW8Num11z2"/>
    <w:rsid w:val="009B174C"/>
    <w:rPr>
      <w:rFonts w:ascii="Wingdings" w:hAnsi="Wingdings" w:cs="Wingdings" w:hint="default"/>
    </w:rPr>
  </w:style>
  <w:style w:type="character" w:customStyle="1" w:styleId="WW8Num12z0">
    <w:name w:val="WW8Num12z0"/>
    <w:rsid w:val="009B174C"/>
    <w:rPr>
      <w:rFonts w:ascii="Symbol" w:hAnsi="Symbol" w:cs="Symbol" w:hint="default"/>
    </w:rPr>
  </w:style>
  <w:style w:type="character" w:customStyle="1" w:styleId="WW8Num12z1">
    <w:name w:val="WW8Num12z1"/>
    <w:rsid w:val="009B174C"/>
    <w:rPr>
      <w:rFonts w:cs="Times New Roman" w:hint="default"/>
    </w:rPr>
  </w:style>
  <w:style w:type="character" w:customStyle="1" w:styleId="WW8Num12z2">
    <w:name w:val="WW8Num12z2"/>
    <w:rsid w:val="009B174C"/>
    <w:rPr>
      <w:rFonts w:cs="Times New Roman"/>
    </w:rPr>
  </w:style>
  <w:style w:type="character" w:customStyle="1" w:styleId="WW8Num13z0">
    <w:name w:val="WW8Num13z0"/>
    <w:rsid w:val="009B174C"/>
    <w:rPr>
      <w:rFonts w:ascii="Times New Roman" w:eastAsia="Times New Roman" w:hAnsi="Times New Roman" w:cs="Times New Roman" w:hint="default"/>
      <w:sz w:val="24"/>
    </w:rPr>
  </w:style>
  <w:style w:type="character" w:customStyle="1" w:styleId="WW8Num13z1">
    <w:name w:val="WW8Num13z1"/>
    <w:rsid w:val="009B174C"/>
    <w:rPr>
      <w:rFonts w:cs="Times New Roman"/>
    </w:rPr>
  </w:style>
  <w:style w:type="character" w:customStyle="1" w:styleId="WW8Num14z0">
    <w:name w:val="WW8Num14z0"/>
    <w:rsid w:val="009B174C"/>
    <w:rPr>
      <w:rFonts w:ascii="Times New Roman" w:eastAsia="Times New Roman" w:hAnsi="Times New Roman" w:cs="Times New Roman" w:hint="default"/>
      <w:sz w:val="24"/>
    </w:rPr>
  </w:style>
  <w:style w:type="character" w:customStyle="1" w:styleId="WW8Num14z1">
    <w:name w:val="WW8Num14z1"/>
    <w:rsid w:val="009B174C"/>
    <w:rPr>
      <w:rFonts w:cs="Times New Roman"/>
    </w:rPr>
  </w:style>
  <w:style w:type="character" w:customStyle="1" w:styleId="WW8Num15z0">
    <w:name w:val="WW8Num15z0"/>
    <w:rsid w:val="009B174C"/>
    <w:rPr>
      <w:rFonts w:cs="Times New Roman" w:hint="default"/>
    </w:rPr>
  </w:style>
  <w:style w:type="character" w:customStyle="1" w:styleId="WW8Num15z1">
    <w:name w:val="WW8Num15z1"/>
    <w:rsid w:val="009B174C"/>
    <w:rPr>
      <w:rFonts w:cs="Times New Roman"/>
    </w:rPr>
  </w:style>
  <w:style w:type="character" w:customStyle="1" w:styleId="WW8Num16z0">
    <w:name w:val="WW8Num16z0"/>
    <w:rsid w:val="009B174C"/>
    <w:rPr>
      <w:rFonts w:ascii="Times New Roman" w:eastAsia="Times New Roman" w:hAnsi="Times New Roman" w:cs="Times New Roman" w:hint="default"/>
      <w:sz w:val="24"/>
    </w:rPr>
  </w:style>
  <w:style w:type="character" w:customStyle="1" w:styleId="WW8Num16z1">
    <w:name w:val="WW8Num16z1"/>
    <w:rsid w:val="009B174C"/>
    <w:rPr>
      <w:rFonts w:cs="Times New Roman"/>
    </w:rPr>
  </w:style>
  <w:style w:type="character" w:customStyle="1" w:styleId="WW8Num17z0">
    <w:name w:val="WW8Num17z0"/>
    <w:rsid w:val="009B174C"/>
    <w:rPr>
      <w:rFonts w:ascii="Symbol" w:hAnsi="Symbol" w:cs="Symbol" w:hint="default"/>
    </w:rPr>
  </w:style>
  <w:style w:type="character" w:customStyle="1" w:styleId="WW8Num17z1">
    <w:name w:val="WW8Num17z1"/>
    <w:rsid w:val="009B174C"/>
    <w:rPr>
      <w:rFonts w:ascii="Courier New" w:hAnsi="Courier New" w:cs="Courier New" w:hint="default"/>
    </w:rPr>
  </w:style>
  <w:style w:type="character" w:customStyle="1" w:styleId="WW8Num17z2">
    <w:name w:val="WW8Num17z2"/>
    <w:rsid w:val="009B174C"/>
    <w:rPr>
      <w:rFonts w:ascii="Wingdings" w:hAnsi="Wingdings" w:cs="Wingdings" w:hint="default"/>
    </w:rPr>
  </w:style>
  <w:style w:type="character" w:customStyle="1" w:styleId="WW8Num18z0">
    <w:name w:val="WW8Num18z0"/>
    <w:rsid w:val="009B174C"/>
    <w:rPr>
      <w:rFonts w:hint="default"/>
    </w:rPr>
  </w:style>
  <w:style w:type="character" w:customStyle="1" w:styleId="WW8Num19z0">
    <w:name w:val="WW8Num19z0"/>
    <w:rsid w:val="009B174C"/>
    <w:rPr>
      <w:rFonts w:ascii="Symbol" w:hAnsi="Symbol" w:cs="Symbol" w:hint="default"/>
    </w:rPr>
  </w:style>
  <w:style w:type="character" w:customStyle="1" w:styleId="WW8Num19z1">
    <w:name w:val="WW8Num19z1"/>
    <w:rsid w:val="009B174C"/>
    <w:rPr>
      <w:rFonts w:ascii="Courier New" w:hAnsi="Courier New" w:cs="Courier New" w:hint="default"/>
    </w:rPr>
  </w:style>
  <w:style w:type="character" w:customStyle="1" w:styleId="WW8Num19z2">
    <w:name w:val="WW8Num19z2"/>
    <w:rsid w:val="009B174C"/>
    <w:rPr>
      <w:rFonts w:ascii="Wingdings" w:hAnsi="Wingdings" w:cs="Wingdings" w:hint="default"/>
    </w:rPr>
  </w:style>
  <w:style w:type="character" w:customStyle="1" w:styleId="WW8Num20z0">
    <w:name w:val="WW8Num20z0"/>
    <w:rsid w:val="009B174C"/>
    <w:rPr>
      <w:rFonts w:ascii="Symbol" w:hAnsi="Symbol" w:cs="Symbol" w:hint="default"/>
    </w:rPr>
  </w:style>
  <w:style w:type="character" w:customStyle="1" w:styleId="WW8Num20z1">
    <w:name w:val="WW8Num20z1"/>
    <w:rsid w:val="009B174C"/>
    <w:rPr>
      <w:rFonts w:cs="Times New Roman" w:hint="default"/>
    </w:rPr>
  </w:style>
  <w:style w:type="character" w:customStyle="1" w:styleId="WW8Num20z2">
    <w:name w:val="WW8Num20z2"/>
    <w:rsid w:val="009B174C"/>
    <w:rPr>
      <w:rFonts w:cs="Times New Roman"/>
    </w:rPr>
  </w:style>
  <w:style w:type="character" w:customStyle="1" w:styleId="WW8Num21z0">
    <w:name w:val="WW8Num21z0"/>
    <w:rsid w:val="009B174C"/>
    <w:rPr>
      <w:rFonts w:cs="Times New Roman"/>
    </w:rPr>
  </w:style>
  <w:style w:type="character" w:customStyle="1" w:styleId="WW8Num22z0">
    <w:name w:val="WW8Num22z0"/>
    <w:rsid w:val="009B174C"/>
    <w:rPr>
      <w:rFonts w:ascii="Times New Roman" w:eastAsia="Times New Roman" w:hAnsi="Times New Roman" w:cs="Times New Roman" w:hint="default"/>
      <w:sz w:val="24"/>
    </w:rPr>
  </w:style>
  <w:style w:type="character" w:customStyle="1" w:styleId="WW8Num22z1">
    <w:name w:val="WW8Num22z1"/>
    <w:rsid w:val="009B174C"/>
    <w:rPr>
      <w:rFonts w:cs="Times New Roman"/>
    </w:rPr>
  </w:style>
  <w:style w:type="character" w:customStyle="1" w:styleId="WW8Num23z0">
    <w:name w:val="WW8Num23z0"/>
    <w:rsid w:val="009B174C"/>
    <w:rPr>
      <w:rFonts w:cs="Times New Roman"/>
      <w:b w:val="0"/>
      <w:bCs w:val="0"/>
    </w:rPr>
  </w:style>
  <w:style w:type="character" w:customStyle="1" w:styleId="WW8Num23z1">
    <w:name w:val="WW8Num23z1"/>
    <w:rsid w:val="009B174C"/>
    <w:rPr>
      <w:rFonts w:cs="Times New Roman"/>
    </w:rPr>
  </w:style>
  <w:style w:type="character" w:customStyle="1" w:styleId="WW8Num24z0">
    <w:name w:val="WW8Num24z0"/>
    <w:rsid w:val="009B174C"/>
    <w:rPr>
      <w:rFonts w:ascii="Symbol" w:hAnsi="Symbol" w:cs="Symbol" w:hint="default"/>
    </w:rPr>
  </w:style>
  <w:style w:type="character" w:customStyle="1" w:styleId="WW8Num24z1">
    <w:name w:val="WW8Num24z1"/>
    <w:rsid w:val="009B174C"/>
    <w:rPr>
      <w:rFonts w:ascii="Courier New" w:hAnsi="Courier New" w:cs="Courier New" w:hint="default"/>
    </w:rPr>
  </w:style>
  <w:style w:type="character" w:customStyle="1" w:styleId="WW8Num24z2">
    <w:name w:val="WW8Num24z2"/>
    <w:rsid w:val="009B174C"/>
    <w:rPr>
      <w:rFonts w:ascii="Wingdings" w:hAnsi="Wingdings" w:cs="Wingdings" w:hint="default"/>
    </w:rPr>
  </w:style>
  <w:style w:type="character" w:customStyle="1" w:styleId="WW8Num25z0">
    <w:name w:val="WW8Num25z0"/>
    <w:rsid w:val="009B174C"/>
    <w:rPr>
      <w:rFonts w:ascii="Times New Roman" w:eastAsia="Times New Roman" w:hAnsi="Times New Roman" w:cs="Times New Roman" w:hint="default"/>
      <w:sz w:val="24"/>
    </w:rPr>
  </w:style>
  <w:style w:type="character" w:customStyle="1" w:styleId="WW8Num25z1">
    <w:name w:val="WW8Num25z1"/>
    <w:rsid w:val="009B174C"/>
    <w:rPr>
      <w:rFonts w:cs="Times New Roman"/>
    </w:rPr>
  </w:style>
  <w:style w:type="character" w:customStyle="1" w:styleId="WW8Num26z0">
    <w:name w:val="WW8Num26z0"/>
    <w:rsid w:val="009B174C"/>
    <w:rPr>
      <w:rFonts w:cs="Times New Roman"/>
      <w:b w:val="0"/>
      <w:bCs w:val="0"/>
    </w:rPr>
  </w:style>
  <w:style w:type="character" w:customStyle="1" w:styleId="WW8Num26z1">
    <w:name w:val="WW8Num26z1"/>
    <w:rsid w:val="009B174C"/>
    <w:rPr>
      <w:rFonts w:cs="Times New Roman"/>
    </w:rPr>
  </w:style>
  <w:style w:type="character" w:customStyle="1" w:styleId="WW8Num27z0">
    <w:name w:val="WW8Num27z0"/>
    <w:rsid w:val="009B174C"/>
    <w:rPr>
      <w:rFonts w:ascii="Times New Roman" w:eastAsia="Times New Roman" w:hAnsi="Times New Roman" w:cs="Times New Roman" w:hint="default"/>
      <w:sz w:val="24"/>
    </w:rPr>
  </w:style>
  <w:style w:type="character" w:customStyle="1" w:styleId="WW8Num27z1">
    <w:name w:val="WW8Num27z1"/>
    <w:rsid w:val="009B174C"/>
    <w:rPr>
      <w:rFonts w:cs="Times New Roman"/>
    </w:rPr>
  </w:style>
  <w:style w:type="character" w:customStyle="1" w:styleId="WW8Num28z0">
    <w:name w:val="WW8Num28z0"/>
    <w:rsid w:val="009B174C"/>
    <w:rPr>
      <w:rFonts w:ascii="Symbol" w:hAnsi="Symbol" w:cs="Symbol" w:hint="default"/>
    </w:rPr>
  </w:style>
  <w:style w:type="character" w:customStyle="1" w:styleId="WW8Num28z1">
    <w:name w:val="WW8Num28z1"/>
    <w:rsid w:val="009B174C"/>
    <w:rPr>
      <w:rFonts w:ascii="Courier New" w:hAnsi="Courier New" w:cs="Courier New" w:hint="default"/>
    </w:rPr>
  </w:style>
  <w:style w:type="character" w:customStyle="1" w:styleId="WW8Num28z2">
    <w:name w:val="WW8Num28z2"/>
    <w:rsid w:val="009B174C"/>
    <w:rPr>
      <w:rFonts w:ascii="Wingdings" w:hAnsi="Wingdings" w:cs="Wingdings" w:hint="default"/>
    </w:rPr>
  </w:style>
  <w:style w:type="character" w:customStyle="1" w:styleId="WW8Num29z0">
    <w:name w:val="WW8Num29z0"/>
    <w:rsid w:val="009B174C"/>
    <w:rPr>
      <w:rFonts w:ascii="Symbol" w:hAnsi="Symbol" w:cs="Symbol" w:hint="default"/>
    </w:rPr>
  </w:style>
  <w:style w:type="character" w:customStyle="1" w:styleId="WW8Num29z1">
    <w:name w:val="WW8Num29z1"/>
    <w:rsid w:val="009B174C"/>
    <w:rPr>
      <w:rFonts w:ascii="Courier New" w:hAnsi="Courier New" w:cs="Courier New" w:hint="default"/>
    </w:rPr>
  </w:style>
  <w:style w:type="character" w:customStyle="1" w:styleId="WW8Num29z2">
    <w:name w:val="WW8Num29z2"/>
    <w:rsid w:val="009B174C"/>
    <w:rPr>
      <w:rFonts w:ascii="Wingdings" w:hAnsi="Wingdings" w:cs="Wingdings" w:hint="default"/>
    </w:rPr>
  </w:style>
  <w:style w:type="character" w:customStyle="1" w:styleId="WW8Num30z0">
    <w:name w:val="WW8Num30z0"/>
    <w:rsid w:val="009B174C"/>
    <w:rPr>
      <w:rFonts w:cs="Times New Roman" w:hint="default"/>
    </w:rPr>
  </w:style>
  <w:style w:type="character" w:customStyle="1" w:styleId="WW8Num30z1">
    <w:name w:val="WW8Num30z1"/>
    <w:rsid w:val="009B174C"/>
    <w:rPr>
      <w:rFonts w:cs="Times New Roman"/>
    </w:rPr>
  </w:style>
  <w:style w:type="character" w:customStyle="1" w:styleId="WW8Num31z0">
    <w:name w:val="WW8Num31z0"/>
    <w:rsid w:val="009B174C"/>
    <w:rPr>
      <w:rFonts w:ascii="Symbol" w:hAnsi="Symbol" w:cs="Symbol" w:hint="default"/>
    </w:rPr>
  </w:style>
  <w:style w:type="character" w:customStyle="1" w:styleId="WW8Num31z1">
    <w:name w:val="WW8Num31z1"/>
    <w:rsid w:val="009B174C"/>
    <w:rPr>
      <w:rFonts w:cs="Times New Roman" w:hint="default"/>
    </w:rPr>
  </w:style>
  <w:style w:type="character" w:customStyle="1" w:styleId="WW8Num31z2">
    <w:name w:val="WW8Num31z2"/>
    <w:rsid w:val="009B174C"/>
    <w:rPr>
      <w:rFonts w:cs="Times New Roman"/>
    </w:rPr>
  </w:style>
  <w:style w:type="character" w:customStyle="1" w:styleId="WW8Num32z0">
    <w:name w:val="WW8Num32z0"/>
    <w:rsid w:val="009B174C"/>
    <w:rPr>
      <w:rFonts w:ascii="Symbol" w:hAnsi="Symbol" w:cs="Symbol" w:hint="default"/>
    </w:rPr>
  </w:style>
  <w:style w:type="character" w:customStyle="1" w:styleId="WW8Num32z1">
    <w:name w:val="WW8Num32z1"/>
    <w:rsid w:val="009B174C"/>
    <w:rPr>
      <w:rFonts w:ascii="Courier New" w:hAnsi="Courier New" w:cs="Courier New" w:hint="default"/>
    </w:rPr>
  </w:style>
  <w:style w:type="character" w:customStyle="1" w:styleId="WW8Num32z2">
    <w:name w:val="WW8Num32z2"/>
    <w:rsid w:val="009B174C"/>
    <w:rPr>
      <w:rFonts w:ascii="Wingdings" w:hAnsi="Wingdings" w:cs="Wingdings" w:hint="default"/>
    </w:rPr>
  </w:style>
  <w:style w:type="character" w:customStyle="1" w:styleId="WW8Num33z0">
    <w:name w:val="WW8Num33z0"/>
    <w:rsid w:val="009B174C"/>
    <w:rPr>
      <w:rFonts w:ascii="Symbol" w:hAnsi="Symbol" w:cs="Symbol" w:hint="default"/>
    </w:rPr>
  </w:style>
  <w:style w:type="character" w:customStyle="1" w:styleId="WW8Num33z1">
    <w:name w:val="WW8Num33z1"/>
    <w:rsid w:val="009B174C"/>
    <w:rPr>
      <w:rFonts w:cs="Times New Roman" w:hint="default"/>
    </w:rPr>
  </w:style>
  <w:style w:type="character" w:customStyle="1" w:styleId="WW8Num33z2">
    <w:name w:val="WW8Num33z2"/>
    <w:rsid w:val="009B174C"/>
    <w:rPr>
      <w:rFonts w:cs="Times New Roman"/>
    </w:rPr>
  </w:style>
  <w:style w:type="character" w:customStyle="1" w:styleId="1">
    <w:name w:val="Основной шрифт абзаца1"/>
    <w:rsid w:val="009B174C"/>
  </w:style>
  <w:style w:type="character" w:customStyle="1" w:styleId="5">
    <w:name w:val="Знак Знак5"/>
    <w:rsid w:val="009B174C"/>
    <w:rPr>
      <w:rFonts w:ascii="Calibri" w:hAnsi="Calibri" w:cs="Times New Roman"/>
      <w:sz w:val="22"/>
      <w:szCs w:val="22"/>
    </w:rPr>
  </w:style>
  <w:style w:type="character" w:customStyle="1" w:styleId="4">
    <w:name w:val="Знак Знак4"/>
    <w:rsid w:val="009B174C"/>
    <w:rPr>
      <w:rFonts w:ascii="Calibri" w:hAnsi="Calibri" w:cs="Times New Roman"/>
      <w:sz w:val="22"/>
      <w:szCs w:val="22"/>
    </w:rPr>
  </w:style>
  <w:style w:type="character" w:customStyle="1" w:styleId="30">
    <w:name w:val="Знак Знак3"/>
    <w:rsid w:val="009B174C"/>
    <w:rPr>
      <w:rFonts w:ascii="Calibri" w:hAnsi="Calibri" w:cs="Times New Roman"/>
      <w:sz w:val="22"/>
      <w:szCs w:val="22"/>
    </w:rPr>
  </w:style>
  <w:style w:type="character" w:customStyle="1" w:styleId="2">
    <w:name w:val="Знак Знак2"/>
    <w:rsid w:val="009B174C"/>
    <w:rPr>
      <w:rFonts w:ascii="Tahoma" w:hAnsi="Tahoma" w:cs="Tahoma"/>
      <w:sz w:val="16"/>
      <w:szCs w:val="16"/>
    </w:rPr>
  </w:style>
  <w:style w:type="character" w:styleId="a3">
    <w:name w:val="Hyperlink"/>
    <w:rsid w:val="009B174C"/>
    <w:rPr>
      <w:rFonts w:cs="Times New Roman"/>
      <w:color w:val="0000FF"/>
      <w:u w:val="single"/>
    </w:rPr>
  </w:style>
  <w:style w:type="character" w:customStyle="1" w:styleId="10">
    <w:name w:val="Знак примечания1"/>
    <w:rsid w:val="009B174C"/>
    <w:rPr>
      <w:rFonts w:cs="Times New Roman"/>
      <w:sz w:val="16"/>
      <w:szCs w:val="16"/>
    </w:rPr>
  </w:style>
  <w:style w:type="character" w:customStyle="1" w:styleId="11">
    <w:name w:val="Знак Знак1"/>
    <w:rsid w:val="009B174C"/>
    <w:rPr>
      <w:rFonts w:ascii="Calibri" w:hAnsi="Calibri" w:cs="Times New Roman"/>
      <w:sz w:val="20"/>
      <w:szCs w:val="20"/>
    </w:rPr>
  </w:style>
  <w:style w:type="character" w:customStyle="1" w:styleId="a4">
    <w:name w:val="Знак Знак"/>
    <w:rsid w:val="009B174C"/>
    <w:rPr>
      <w:rFonts w:ascii="Calibri" w:hAnsi="Calibri" w:cs="Times New Roman"/>
      <w:b/>
      <w:bCs/>
      <w:sz w:val="20"/>
      <w:szCs w:val="20"/>
    </w:rPr>
  </w:style>
  <w:style w:type="character" w:customStyle="1" w:styleId="6">
    <w:name w:val="Знак Знак6"/>
    <w:rsid w:val="009B174C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customStyle="1" w:styleId="12">
    <w:name w:val="Обычный (веб) Знак1 Знак"/>
    <w:rsid w:val="009B174C"/>
    <w:rPr>
      <w:rFonts w:eastAsia="SimSun"/>
      <w:sz w:val="16"/>
    </w:rPr>
  </w:style>
  <w:style w:type="character" w:customStyle="1" w:styleId="ConsPlusNormal">
    <w:name w:val="ConsPlusNormal Знак"/>
    <w:rsid w:val="009B174C"/>
    <w:rPr>
      <w:rFonts w:ascii="Arial" w:hAnsi="Arial" w:cs="Arial"/>
      <w:sz w:val="26"/>
    </w:rPr>
  </w:style>
  <w:style w:type="paragraph" w:customStyle="1" w:styleId="a5">
    <w:name w:val="Заголовок"/>
    <w:basedOn w:val="a"/>
    <w:next w:val="a6"/>
    <w:rsid w:val="009B174C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6">
    <w:name w:val="Body Text"/>
    <w:basedOn w:val="a"/>
    <w:rsid w:val="009B174C"/>
    <w:pPr>
      <w:spacing w:after="120"/>
    </w:pPr>
    <w:rPr>
      <w:rFonts w:ascii="Calibri" w:eastAsia="Calibri" w:hAnsi="Calibri" w:cs="Calibri"/>
      <w:sz w:val="22"/>
    </w:rPr>
  </w:style>
  <w:style w:type="paragraph" w:styleId="a7">
    <w:name w:val="List"/>
    <w:basedOn w:val="a6"/>
    <w:rsid w:val="009B174C"/>
    <w:rPr>
      <w:rFonts w:cs="Mangal"/>
    </w:rPr>
  </w:style>
  <w:style w:type="paragraph" w:styleId="a8">
    <w:name w:val="caption"/>
    <w:basedOn w:val="a"/>
    <w:qFormat/>
    <w:rsid w:val="009B17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9B174C"/>
    <w:pPr>
      <w:suppressLineNumbers/>
    </w:pPr>
    <w:rPr>
      <w:rFonts w:cs="Mangal"/>
    </w:rPr>
  </w:style>
  <w:style w:type="paragraph" w:customStyle="1" w:styleId="ConsPlusNormal0">
    <w:name w:val="ConsPlusNormal"/>
    <w:rsid w:val="009B174C"/>
    <w:pPr>
      <w:widowControl w:val="0"/>
      <w:suppressAutoHyphens/>
      <w:autoSpaceDE w:val="0"/>
    </w:pPr>
    <w:rPr>
      <w:rFonts w:ascii="Arial" w:eastAsia="Calibri" w:hAnsi="Arial" w:cs="Arial"/>
      <w:sz w:val="26"/>
      <w:szCs w:val="26"/>
      <w:lang w:eastAsia="zh-CN"/>
    </w:rPr>
  </w:style>
  <w:style w:type="paragraph" w:customStyle="1" w:styleId="ConsPlusNonformat">
    <w:name w:val="ConsPlusNonformat"/>
    <w:rsid w:val="009B174C"/>
    <w:pPr>
      <w:widowControl w:val="0"/>
      <w:suppressAutoHyphens/>
      <w:autoSpaceDE w:val="0"/>
    </w:pPr>
    <w:rPr>
      <w:rFonts w:ascii="Courier New" w:eastAsia="Calibri" w:hAnsi="Courier New" w:cs="Courier New"/>
      <w:lang w:eastAsia="zh-CN"/>
    </w:rPr>
  </w:style>
  <w:style w:type="paragraph" w:customStyle="1" w:styleId="ConsPlusTitle">
    <w:name w:val="ConsPlusTitle"/>
    <w:rsid w:val="009B174C"/>
    <w:pPr>
      <w:widowControl w:val="0"/>
      <w:suppressAutoHyphens/>
      <w:autoSpaceDE w:val="0"/>
    </w:pPr>
    <w:rPr>
      <w:rFonts w:ascii="Arial" w:eastAsia="Calibri" w:hAnsi="Arial" w:cs="Arial"/>
      <w:b/>
      <w:bCs/>
      <w:lang w:eastAsia="zh-CN"/>
    </w:rPr>
  </w:style>
  <w:style w:type="paragraph" w:customStyle="1" w:styleId="ConsPlusCell">
    <w:name w:val="ConsPlusCell"/>
    <w:rsid w:val="009B174C"/>
    <w:pPr>
      <w:widowControl w:val="0"/>
      <w:suppressAutoHyphens/>
      <w:autoSpaceDE w:val="0"/>
    </w:pPr>
    <w:rPr>
      <w:rFonts w:ascii="Arial" w:eastAsia="Calibri" w:hAnsi="Arial" w:cs="Arial"/>
      <w:lang w:eastAsia="zh-CN"/>
    </w:rPr>
  </w:style>
  <w:style w:type="paragraph" w:styleId="a9">
    <w:name w:val="header"/>
    <w:basedOn w:val="a"/>
    <w:rsid w:val="009B174C"/>
    <w:pPr>
      <w:tabs>
        <w:tab w:val="center" w:pos="4677"/>
        <w:tab w:val="right" w:pos="9355"/>
      </w:tabs>
      <w:spacing w:after="200"/>
    </w:pPr>
    <w:rPr>
      <w:rFonts w:ascii="Calibri" w:eastAsia="Calibri" w:hAnsi="Calibri" w:cs="Calibri"/>
      <w:sz w:val="22"/>
    </w:rPr>
  </w:style>
  <w:style w:type="paragraph" w:styleId="aa">
    <w:name w:val="footer"/>
    <w:basedOn w:val="a"/>
    <w:rsid w:val="009B174C"/>
    <w:pPr>
      <w:tabs>
        <w:tab w:val="center" w:pos="4677"/>
        <w:tab w:val="right" w:pos="9355"/>
      </w:tabs>
      <w:spacing w:after="200"/>
    </w:pPr>
    <w:rPr>
      <w:rFonts w:ascii="Calibri" w:eastAsia="Calibri" w:hAnsi="Calibri" w:cs="Calibri"/>
      <w:sz w:val="22"/>
    </w:rPr>
  </w:style>
  <w:style w:type="paragraph" w:customStyle="1" w:styleId="14">
    <w:name w:val="Абзац списка1"/>
    <w:basedOn w:val="a"/>
    <w:rsid w:val="009B174C"/>
    <w:pPr>
      <w:spacing w:after="200"/>
      <w:ind w:left="720"/>
    </w:pPr>
    <w:rPr>
      <w:rFonts w:ascii="Calibri" w:eastAsia="Calibri" w:hAnsi="Calibri" w:cs="Calibri"/>
      <w:sz w:val="22"/>
    </w:rPr>
  </w:style>
  <w:style w:type="paragraph" w:customStyle="1" w:styleId="ab">
    <w:name w:val="А.Заголовок"/>
    <w:basedOn w:val="a"/>
    <w:rsid w:val="009B174C"/>
    <w:pPr>
      <w:spacing w:before="240" w:after="240" w:line="240" w:lineRule="auto"/>
      <w:ind w:right="4678"/>
      <w:jc w:val="both"/>
    </w:pPr>
    <w:rPr>
      <w:rFonts w:eastAsia="Calibri"/>
      <w:szCs w:val="28"/>
    </w:rPr>
  </w:style>
  <w:style w:type="paragraph" w:styleId="ac">
    <w:name w:val="Balloon Text"/>
    <w:basedOn w:val="a"/>
    <w:rsid w:val="009B174C"/>
    <w:pPr>
      <w:spacing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15">
    <w:name w:val="Текст примечания1"/>
    <w:basedOn w:val="a"/>
    <w:rsid w:val="009B174C"/>
    <w:pPr>
      <w:spacing w:after="200" w:line="240" w:lineRule="auto"/>
    </w:pPr>
    <w:rPr>
      <w:rFonts w:ascii="Calibri" w:eastAsia="Calibri" w:hAnsi="Calibri" w:cs="Calibri"/>
      <w:sz w:val="20"/>
      <w:szCs w:val="20"/>
    </w:rPr>
  </w:style>
  <w:style w:type="paragraph" w:styleId="ad">
    <w:name w:val="annotation subject"/>
    <w:basedOn w:val="15"/>
    <w:next w:val="15"/>
    <w:rsid w:val="009B174C"/>
    <w:rPr>
      <w:b/>
      <w:bCs/>
    </w:rPr>
  </w:style>
  <w:style w:type="paragraph" w:customStyle="1" w:styleId="16">
    <w:name w:val="Рецензия1"/>
    <w:rsid w:val="009B174C"/>
    <w:pPr>
      <w:suppressAutoHyphens/>
    </w:pPr>
    <w:rPr>
      <w:sz w:val="28"/>
      <w:szCs w:val="22"/>
      <w:lang w:eastAsia="zh-CN"/>
    </w:rPr>
  </w:style>
  <w:style w:type="paragraph" w:styleId="ae">
    <w:name w:val="Normal (Web)"/>
    <w:basedOn w:val="a"/>
    <w:rsid w:val="009B174C"/>
    <w:pPr>
      <w:spacing w:before="280" w:after="280" w:line="360" w:lineRule="auto"/>
      <w:jc w:val="both"/>
    </w:pPr>
    <w:rPr>
      <w:rFonts w:eastAsia="SimSun"/>
      <w:sz w:val="16"/>
      <w:szCs w:val="16"/>
    </w:rPr>
  </w:style>
  <w:style w:type="paragraph" w:customStyle="1" w:styleId="17">
    <w:name w:val="Схема документа1"/>
    <w:basedOn w:val="a"/>
    <w:rsid w:val="009B174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">
    <w:name w:val="Содержимое таблицы"/>
    <w:basedOn w:val="a"/>
    <w:rsid w:val="009B174C"/>
    <w:pPr>
      <w:suppressLineNumbers/>
    </w:pPr>
  </w:style>
  <w:style w:type="paragraph" w:customStyle="1" w:styleId="af0">
    <w:name w:val="Заголовок таблицы"/>
    <w:basedOn w:val="af"/>
    <w:rsid w:val="009B174C"/>
    <w:pPr>
      <w:jc w:val="center"/>
    </w:pPr>
    <w:rPr>
      <w:b/>
      <w:bCs/>
    </w:rPr>
  </w:style>
  <w:style w:type="paragraph" w:customStyle="1" w:styleId="af1">
    <w:name w:val="Содержимое врезки"/>
    <w:basedOn w:val="a"/>
    <w:rsid w:val="009B17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74C"/>
    <w:pPr>
      <w:suppressAutoHyphens/>
      <w:spacing w:line="276" w:lineRule="auto"/>
    </w:pPr>
    <w:rPr>
      <w:sz w:val="28"/>
      <w:szCs w:val="22"/>
      <w:lang w:eastAsia="zh-CN"/>
    </w:rPr>
  </w:style>
  <w:style w:type="paragraph" w:styleId="3">
    <w:name w:val="heading 3"/>
    <w:basedOn w:val="a"/>
    <w:next w:val="a"/>
    <w:qFormat/>
    <w:rsid w:val="009B174C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B174C"/>
    <w:rPr>
      <w:rFonts w:ascii="Symbol" w:hAnsi="Symbol" w:cs="Symbol" w:hint="default"/>
    </w:rPr>
  </w:style>
  <w:style w:type="character" w:customStyle="1" w:styleId="WW8Num1z1">
    <w:name w:val="WW8Num1z1"/>
    <w:rsid w:val="009B174C"/>
    <w:rPr>
      <w:rFonts w:ascii="Courier New" w:hAnsi="Courier New" w:cs="Courier New" w:hint="default"/>
    </w:rPr>
  </w:style>
  <w:style w:type="character" w:customStyle="1" w:styleId="WW8Num1z2">
    <w:name w:val="WW8Num1z2"/>
    <w:rsid w:val="009B174C"/>
    <w:rPr>
      <w:rFonts w:ascii="Wingdings" w:hAnsi="Wingdings" w:cs="Wingdings" w:hint="default"/>
    </w:rPr>
  </w:style>
  <w:style w:type="character" w:customStyle="1" w:styleId="WW8Num2z0">
    <w:name w:val="WW8Num2z0"/>
    <w:rsid w:val="009B174C"/>
    <w:rPr>
      <w:rFonts w:cs="Times New Roman"/>
    </w:rPr>
  </w:style>
  <w:style w:type="character" w:customStyle="1" w:styleId="WW8Num3z0">
    <w:name w:val="WW8Num3z0"/>
    <w:rsid w:val="009B174C"/>
    <w:rPr>
      <w:rFonts w:ascii="Times New Roman" w:eastAsia="Times New Roman" w:hAnsi="Times New Roman" w:cs="Times New Roman" w:hint="default"/>
      <w:sz w:val="24"/>
    </w:rPr>
  </w:style>
  <w:style w:type="character" w:customStyle="1" w:styleId="WW8Num3z1">
    <w:name w:val="WW8Num3z1"/>
    <w:rsid w:val="009B174C"/>
    <w:rPr>
      <w:rFonts w:cs="Times New Roman"/>
    </w:rPr>
  </w:style>
  <w:style w:type="character" w:customStyle="1" w:styleId="WW8Num4z0">
    <w:name w:val="WW8Num4z0"/>
    <w:rsid w:val="009B174C"/>
    <w:rPr>
      <w:rFonts w:ascii="Symbol" w:hAnsi="Symbol" w:cs="Symbol" w:hint="default"/>
      <w:sz w:val="26"/>
      <w:szCs w:val="26"/>
    </w:rPr>
  </w:style>
  <w:style w:type="character" w:customStyle="1" w:styleId="WW8Num4z1">
    <w:name w:val="WW8Num4z1"/>
    <w:rsid w:val="009B174C"/>
    <w:rPr>
      <w:rFonts w:cs="Times New Roman" w:hint="default"/>
    </w:rPr>
  </w:style>
  <w:style w:type="character" w:customStyle="1" w:styleId="WW8Num4z2">
    <w:name w:val="WW8Num4z2"/>
    <w:rsid w:val="009B174C"/>
    <w:rPr>
      <w:rFonts w:cs="Times New Roman"/>
    </w:rPr>
  </w:style>
  <w:style w:type="character" w:customStyle="1" w:styleId="WW8Num5z0">
    <w:name w:val="WW8Num5z0"/>
    <w:rsid w:val="009B174C"/>
    <w:rPr>
      <w:rFonts w:ascii="Symbol" w:hAnsi="Symbol" w:cs="Symbol" w:hint="default"/>
    </w:rPr>
  </w:style>
  <w:style w:type="character" w:customStyle="1" w:styleId="WW8Num5z1">
    <w:name w:val="WW8Num5z1"/>
    <w:rsid w:val="009B174C"/>
    <w:rPr>
      <w:rFonts w:ascii="Courier New" w:hAnsi="Courier New" w:cs="Courier New" w:hint="default"/>
    </w:rPr>
  </w:style>
  <w:style w:type="character" w:customStyle="1" w:styleId="WW8Num5z2">
    <w:name w:val="WW8Num5z2"/>
    <w:rsid w:val="009B174C"/>
    <w:rPr>
      <w:rFonts w:ascii="Wingdings" w:hAnsi="Wingdings" w:cs="Wingdings" w:hint="default"/>
    </w:rPr>
  </w:style>
  <w:style w:type="character" w:customStyle="1" w:styleId="WW8Num6z0">
    <w:name w:val="WW8Num6z0"/>
    <w:rsid w:val="009B174C"/>
    <w:rPr>
      <w:rFonts w:ascii="Symbol" w:hAnsi="Symbol" w:cs="Symbol" w:hint="default"/>
    </w:rPr>
  </w:style>
  <w:style w:type="character" w:customStyle="1" w:styleId="WW8Num6z1">
    <w:name w:val="WW8Num6z1"/>
    <w:rsid w:val="009B174C"/>
    <w:rPr>
      <w:rFonts w:ascii="Courier New" w:hAnsi="Courier New" w:cs="Courier New" w:hint="default"/>
    </w:rPr>
  </w:style>
  <w:style w:type="character" w:customStyle="1" w:styleId="WW8Num6z2">
    <w:name w:val="WW8Num6z2"/>
    <w:rsid w:val="009B174C"/>
    <w:rPr>
      <w:rFonts w:ascii="Wingdings" w:hAnsi="Wingdings" w:cs="Wingdings" w:hint="default"/>
    </w:rPr>
  </w:style>
  <w:style w:type="character" w:customStyle="1" w:styleId="WW8Num7z0">
    <w:name w:val="WW8Num7z0"/>
    <w:rsid w:val="009B174C"/>
    <w:rPr>
      <w:rFonts w:cs="Times New Roman"/>
    </w:rPr>
  </w:style>
  <w:style w:type="character" w:customStyle="1" w:styleId="WW8Num8z0">
    <w:name w:val="WW8Num8z0"/>
    <w:rsid w:val="009B174C"/>
    <w:rPr>
      <w:rFonts w:cs="Times New Roman"/>
    </w:rPr>
  </w:style>
  <w:style w:type="character" w:customStyle="1" w:styleId="WW8Num8z1">
    <w:name w:val="WW8Num8z1"/>
    <w:rsid w:val="009B174C"/>
    <w:rPr>
      <w:rFonts w:cs="Times New Roman" w:hint="default"/>
    </w:rPr>
  </w:style>
  <w:style w:type="character" w:customStyle="1" w:styleId="WW8Num9z0">
    <w:name w:val="WW8Num9z0"/>
    <w:rsid w:val="009B174C"/>
    <w:rPr>
      <w:rFonts w:cs="Times New Roman" w:hint="default"/>
    </w:rPr>
  </w:style>
  <w:style w:type="character" w:customStyle="1" w:styleId="WW8Num9z1">
    <w:name w:val="WW8Num9z1"/>
    <w:rsid w:val="009B174C"/>
    <w:rPr>
      <w:rFonts w:cs="Times New Roman"/>
    </w:rPr>
  </w:style>
  <w:style w:type="character" w:customStyle="1" w:styleId="WW8Num10z0">
    <w:name w:val="WW8Num10z0"/>
    <w:rsid w:val="009B174C"/>
    <w:rPr>
      <w:rFonts w:ascii="Symbol" w:hAnsi="Symbol" w:cs="Symbol" w:hint="default"/>
    </w:rPr>
  </w:style>
  <w:style w:type="character" w:customStyle="1" w:styleId="WW8Num10z1">
    <w:name w:val="WW8Num10z1"/>
    <w:rsid w:val="009B174C"/>
    <w:rPr>
      <w:rFonts w:ascii="Courier New" w:hAnsi="Courier New" w:cs="Courier New" w:hint="default"/>
    </w:rPr>
  </w:style>
  <w:style w:type="character" w:customStyle="1" w:styleId="WW8Num10z2">
    <w:name w:val="WW8Num10z2"/>
    <w:rsid w:val="009B174C"/>
    <w:rPr>
      <w:rFonts w:ascii="Wingdings" w:hAnsi="Wingdings" w:cs="Wingdings" w:hint="default"/>
    </w:rPr>
  </w:style>
  <w:style w:type="character" w:customStyle="1" w:styleId="WW8Num11z0">
    <w:name w:val="WW8Num11z0"/>
    <w:rsid w:val="009B174C"/>
    <w:rPr>
      <w:rFonts w:ascii="Symbol" w:hAnsi="Symbol" w:cs="Symbol" w:hint="default"/>
    </w:rPr>
  </w:style>
  <w:style w:type="character" w:customStyle="1" w:styleId="WW8Num11z1">
    <w:name w:val="WW8Num11z1"/>
    <w:rsid w:val="009B174C"/>
    <w:rPr>
      <w:rFonts w:ascii="Courier New" w:hAnsi="Courier New" w:cs="Courier New" w:hint="default"/>
    </w:rPr>
  </w:style>
  <w:style w:type="character" w:customStyle="1" w:styleId="WW8Num11z2">
    <w:name w:val="WW8Num11z2"/>
    <w:rsid w:val="009B174C"/>
    <w:rPr>
      <w:rFonts w:ascii="Wingdings" w:hAnsi="Wingdings" w:cs="Wingdings" w:hint="default"/>
    </w:rPr>
  </w:style>
  <w:style w:type="character" w:customStyle="1" w:styleId="WW8Num12z0">
    <w:name w:val="WW8Num12z0"/>
    <w:rsid w:val="009B174C"/>
    <w:rPr>
      <w:rFonts w:ascii="Symbol" w:hAnsi="Symbol" w:cs="Symbol" w:hint="default"/>
    </w:rPr>
  </w:style>
  <w:style w:type="character" w:customStyle="1" w:styleId="WW8Num12z1">
    <w:name w:val="WW8Num12z1"/>
    <w:rsid w:val="009B174C"/>
    <w:rPr>
      <w:rFonts w:cs="Times New Roman" w:hint="default"/>
    </w:rPr>
  </w:style>
  <w:style w:type="character" w:customStyle="1" w:styleId="WW8Num12z2">
    <w:name w:val="WW8Num12z2"/>
    <w:rsid w:val="009B174C"/>
    <w:rPr>
      <w:rFonts w:cs="Times New Roman"/>
    </w:rPr>
  </w:style>
  <w:style w:type="character" w:customStyle="1" w:styleId="WW8Num13z0">
    <w:name w:val="WW8Num13z0"/>
    <w:rsid w:val="009B174C"/>
    <w:rPr>
      <w:rFonts w:ascii="Times New Roman" w:eastAsia="Times New Roman" w:hAnsi="Times New Roman" w:cs="Times New Roman" w:hint="default"/>
      <w:sz w:val="24"/>
    </w:rPr>
  </w:style>
  <w:style w:type="character" w:customStyle="1" w:styleId="WW8Num13z1">
    <w:name w:val="WW8Num13z1"/>
    <w:rsid w:val="009B174C"/>
    <w:rPr>
      <w:rFonts w:cs="Times New Roman"/>
    </w:rPr>
  </w:style>
  <w:style w:type="character" w:customStyle="1" w:styleId="WW8Num14z0">
    <w:name w:val="WW8Num14z0"/>
    <w:rsid w:val="009B174C"/>
    <w:rPr>
      <w:rFonts w:ascii="Times New Roman" w:eastAsia="Times New Roman" w:hAnsi="Times New Roman" w:cs="Times New Roman" w:hint="default"/>
      <w:sz w:val="24"/>
    </w:rPr>
  </w:style>
  <w:style w:type="character" w:customStyle="1" w:styleId="WW8Num14z1">
    <w:name w:val="WW8Num14z1"/>
    <w:rsid w:val="009B174C"/>
    <w:rPr>
      <w:rFonts w:cs="Times New Roman"/>
    </w:rPr>
  </w:style>
  <w:style w:type="character" w:customStyle="1" w:styleId="WW8Num15z0">
    <w:name w:val="WW8Num15z0"/>
    <w:rsid w:val="009B174C"/>
    <w:rPr>
      <w:rFonts w:cs="Times New Roman" w:hint="default"/>
    </w:rPr>
  </w:style>
  <w:style w:type="character" w:customStyle="1" w:styleId="WW8Num15z1">
    <w:name w:val="WW8Num15z1"/>
    <w:rsid w:val="009B174C"/>
    <w:rPr>
      <w:rFonts w:cs="Times New Roman"/>
    </w:rPr>
  </w:style>
  <w:style w:type="character" w:customStyle="1" w:styleId="WW8Num16z0">
    <w:name w:val="WW8Num16z0"/>
    <w:rsid w:val="009B174C"/>
    <w:rPr>
      <w:rFonts w:ascii="Times New Roman" w:eastAsia="Times New Roman" w:hAnsi="Times New Roman" w:cs="Times New Roman" w:hint="default"/>
      <w:sz w:val="24"/>
    </w:rPr>
  </w:style>
  <w:style w:type="character" w:customStyle="1" w:styleId="WW8Num16z1">
    <w:name w:val="WW8Num16z1"/>
    <w:rsid w:val="009B174C"/>
    <w:rPr>
      <w:rFonts w:cs="Times New Roman"/>
    </w:rPr>
  </w:style>
  <w:style w:type="character" w:customStyle="1" w:styleId="WW8Num17z0">
    <w:name w:val="WW8Num17z0"/>
    <w:rsid w:val="009B174C"/>
    <w:rPr>
      <w:rFonts w:ascii="Symbol" w:hAnsi="Symbol" w:cs="Symbol" w:hint="default"/>
    </w:rPr>
  </w:style>
  <w:style w:type="character" w:customStyle="1" w:styleId="WW8Num17z1">
    <w:name w:val="WW8Num17z1"/>
    <w:rsid w:val="009B174C"/>
    <w:rPr>
      <w:rFonts w:ascii="Courier New" w:hAnsi="Courier New" w:cs="Courier New" w:hint="default"/>
    </w:rPr>
  </w:style>
  <w:style w:type="character" w:customStyle="1" w:styleId="WW8Num17z2">
    <w:name w:val="WW8Num17z2"/>
    <w:rsid w:val="009B174C"/>
    <w:rPr>
      <w:rFonts w:ascii="Wingdings" w:hAnsi="Wingdings" w:cs="Wingdings" w:hint="default"/>
    </w:rPr>
  </w:style>
  <w:style w:type="character" w:customStyle="1" w:styleId="WW8Num18z0">
    <w:name w:val="WW8Num18z0"/>
    <w:rsid w:val="009B174C"/>
    <w:rPr>
      <w:rFonts w:hint="default"/>
    </w:rPr>
  </w:style>
  <w:style w:type="character" w:customStyle="1" w:styleId="WW8Num19z0">
    <w:name w:val="WW8Num19z0"/>
    <w:rsid w:val="009B174C"/>
    <w:rPr>
      <w:rFonts w:ascii="Symbol" w:hAnsi="Symbol" w:cs="Symbol" w:hint="default"/>
    </w:rPr>
  </w:style>
  <w:style w:type="character" w:customStyle="1" w:styleId="WW8Num19z1">
    <w:name w:val="WW8Num19z1"/>
    <w:rsid w:val="009B174C"/>
    <w:rPr>
      <w:rFonts w:ascii="Courier New" w:hAnsi="Courier New" w:cs="Courier New" w:hint="default"/>
    </w:rPr>
  </w:style>
  <w:style w:type="character" w:customStyle="1" w:styleId="WW8Num19z2">
    <w:name w:val="WW8Num19z2"/>
    <w:rsid w:val="009B174C"/>
    <w:rPr>
      <w:rFonts w:ascii="Wingdings" w:hAnsi="Wingdings" w:cs="Wingdings" w:hint="default"/>
    </w:rPr>
  </w:style>
  <w:style w:type="character" w:customStyle="1" w:styleId="WW8Num20z0">
    <w:name w:val="WW8Num20z0"/>
    <w:rsid w:val="009B174C"/>
    <w:rPr>
      <w:rFonts w:ascii="Symbol" w:hAnsi="Symbol" w:cs="Symbol" w:hint="default"/>
    </w:rPr>
  </w:style>
  <w:style w:type="character" w:customStyle="1" w:styleId="WW8Num20z1">
    <w:name w:val="WW8Num20z1"/>
    <w:rsid w:val="009B174C"/>
    <w:rPr>
      <w:rFonts w:cs="Times New Roman" w:hint="default"/>
    </w:rPr>
  </w:style>
  <w:style w:type="character" w:customStyle="1" w:styleId="WW8Num20z2">
    <w:name w:val="WW8Num20z2"/>
    <w:rsid w:val="009B174C"/>
    <w:rPr>
      <w:rFonts w:cs="Times New Roman"/>
    </w:rPr>
  </w:style>
  <w:style w:type="character" w:customStyle="1" w:styleId="WW8Num21z0">
    <w:name w:val="WW8Num21z0"/>
    <w:rsid w:val="009B174C"/>
    <w:rPr>
      <w:rFonts w:cs="Times New Roman"/>
    </w:rPr>
  </w:style>
  <w:style w:type="character" w:customStyle="1" w:styleId="WW8Num22z0">
    <w:name w:val="WW8Num22z0"/>
    <w:rsid w:val="009B174C"/>
    <w:rPr>
      <w:rFonts w:ascii="Times New Roman" w:eastAsia="Times New Roman" w:hAnsi="Times New Roman" w:cs="Times New Roman" w:hint="default"/>
      <w:sz w:val="24"/>
    </w:rPr>
  </w:style>
  <w:style w:type="character" w:customStyle="1" w:styleId="WW8Num22z1">
    <w:name w:val="WW8Num22z1"/>
    <w:rsid w:val="009B174C"/>
    <w:rPr>
      <w:rFonts w:cs="Times New Roman"/>
    </w:rPr>
  </w:style>
  <w:style w:type="character" w:customStyle="1" w:styleId="WW8Num23z0">
    <w:name w:val="WW8Num23z0"/>
    <w:rsid w:val="009B174C"/>
    <w:rPr>
      <w:rFonts w:cs="Times New Roman"/>
      <w:b w:val="0"/>
      <w:bCs w:val="0"/>
    </w:rPr>
  </w:style>
  <w:style w:type="character" w:customStyle="1" w:styleId="WW8Num23z1">
    <w:name w:val="WW8Num23z1"/>
    <w:rsid w:val="009B174C"/>
    <w:rPr>
      <w:rFonts w:cs="Times New Roman"/>
    </w:rPr>
  </w:style>
  <w:style w:type="character" w:customStyle="1" w:styleId="WW8Num24z0">
    <w:name w:val="WW8Num24z0"/>
    <w:rsid w:val="009B174C"/>
    <w:rPr>
      <w:rFonts w:ascii="Symbol" w:hAnsi="Symbol" w:cs="Symbol" w:hint="default"/>
    </w:rPr>
  </w:style>
  <w:style w:type="character" w:customStyle="1" w:styleId="WW8Num24z1">
    <w:name w:val="WW8Num24z1"/>
    <w:rsid w:val="009B174C"/>
    <w:rPr>
      <w:rFonts w:ascii="Courier New" w:hAnsi="Courier New" w:cs="Courier New" w:hint="default"/>
    </w:rPr>
  </w:style>
  <w:style w:type="character" w:customStyle="1" w:styleId="WW8Num24z2">
    <w:name w:val="WW8Num24z2"/>
    <w:rsid w:val="009B174C"/>
    <w:rPr>
      <w:rFonts w:ascii="Wingdings" w:hAnsi="Wingdings" w:cs="Wingdings" w:hint="default"/>
    </w:rPr>
  </w:style>
  <w:style w:type="character" w:customStyle="1" w:styleId="WW8Num25z0">
    <w:name w:val="WW8Num25z0"/>
    <w:rsid w:val="009B174C"/>
    <w:rPr>
      <w:rFonts w:ascii="Times New Roman" w:eastAsia="Times New Roman" w:hAnsi="Times New Roman" w:cs="Times New Roman" w:hint="default"/>
      <w:sz w:val="24"/>
    </w:rPr>
  </w:style>
  <w:style w:type="character" w:customStyle="1" w:styleId="WW8Num25z1">
    <w:name w:val="WW8Num25z1"/>
    <w:rsid w:val="009B174C"/>
    <w:rPr>
      <w:rFonts w:cs="Times New Roman"/>
    </w:rPr>
  </w:style>
  <w:style w:type="character" w:customStyle="1" w:styleId="WW8Num26z0">
    <w:name w:val="WW8Num26z0"/>
    <w:rsid w:val="009B174C"/>
    <w:rPr>
      <w:rFonts w:cs="Times New Roman"/>
      <w:b w:val="0"/>
      <w:bCs w:val="0"/>
    </w:rPr>
  </w:style>
  <w:style w:type="character" w:customStyle="1" w:styleId="WW8Num26z1">
    <w:name w:val="WW8Num26z1"/>
    <w:rsid w:val="009B174C"/>
    <w:rPr>
      <w:rFonts w:cs="Times New Roman"/>
    </w:rPr>
  </w:style>
  <w:style w:type="character" w:customStyle="1" w:styleId="WW8Num27z0">
    <w:name w:val="WW8Num27z0"/>
    <w:rsid w:val="009B174C"/>
    <w:rPr>
      <w:rFonts w:ascii="Times New Roman" w:eastAsia="Times New Roman" w:hAnsi="Times New Roman" w:cs="Times New Roman" w:hint="default"/>
      <w:sz w:val="24"/>
    </w:rPr>
  </w:style>
  <w:style w:type="character" w:customStyle="1" w:styleId="WW8Num27z1">
    <w:name w:val="WW8Num27z1"/>
    <w:rsid w:val="009B174C"/>
    <w:rPr>
      <w:rFonts w:cs="Times New Roman"/>
    </w:rPr>
  </w:style>
  <w:style w:type="character" w:customStyle="1" w:styleId="WW8Num28z0">
    <w:name w:val="WW8Num28z0"/>
    <w:rsid w:val="009B174C"/>
    <w:rPr>
      <w:rFonts w:ascii="Symbol" w:hAnsi="Symbol" w:cs="Symbol" w:hint="default"/>
    </w:rPr>
  </w:style>
  <w:style w:type="character" w:customStyle="1" w:styleId="WW8Num28z1">
    <w:name w:val="WW8Num28z1"/>
    <w:rsid w:val="009B174C"/>
    <w:rPr>
      <w:rFonts w:ascii="Courier New" w:hAnsi="Courier New" w:cs="Courier New" w:hint="default"/>
    </w:rPr>
  </w:style>
  <w:style w:type="character" w:customStyle="1" w:styleId="WW8Num28z2">
    <w:name w:val="WW8Num28z2"/>
    <w:rsid w:val="009B174C"/>
    <w:rPr>
      <w:rFonts w:ascii="Wingdings" w:hAnsi="Wingdings" w:cs="Wingdings" w:hint="default"/>
    </w:rPr>
  </w:style>
  <w:style w:type="character" w:customStyle="1" w:styleId="WW8Num29z0">
    <w:name w:val="WW8Num29z0"/>
    <w:rsid w:val="009B174C"/>
    <w:rPr>
      <w:rFonts w:ascii="Symbol" w:hAnsi="Symbol" w:cs="Symbol" w:hint="default"/>
    </w:rPr>
  </w:style>
  <w:style w:type="character" w:customStyle="1" w:styleId="WW8Num29z1">
    <w:name w:val="WW8Num29z1"/>
    <w:rsid w:val="009B174C"/>
    <w:rPr>
      <w:rFonts w:ascii="Courier New" w:hAnsi="Courier New" w:cs="Courier New" w:hint="default"/>
    </w:rPr>
  </w:style>
  <w:style w:type="character" w:customStyle="1" w:styleId="WW8Num29z2">
    <w:name w:val="WW8Num29z2"/>
    <w:rsid w:val="009B174C"/>
    <w:rPr>
      <w:rFonts w:ascii="Wingdings" w:hAnsi="Wingdings" w:cs="Wingdings" w:hint="default"/>
    </w:rPr>
  </w:style>
  <w:style w:type="character" w:customStyle="1" w:styleId="WW8Num30z0">
    <w:name w:val="WW8Num30z0"/>
    <w:rsid w:val="009B174C"/>
    <w:rPr>
      <w:rFonts w:cs="Times New Roman" w:hint="default"/>
    </w:rPr>
  </w:style>
  <w:style w:type="character" w:customStyle="1" w:styleId="WW8Num30z1">
    <w:name w:val="WW8Num30z1"/>
    <w:rsid w:val="009B174C"/>
    <w:rPr>
      <w:rFonts w:cs="Times New Roman"/>
    </w:rPr>
  </w:style>
  <w:style w:type="character" w:customStyle="1" w:styleId="WW8Num31z0">
    <w:name w:val="WW8Num31z0"/>
    <w:rsid w:val="009B174C"/>
    <w:rPr>
      <w:rFonts w:ascii="Symbol" w:hAnsi="Symbol" w:cs="Symbol" w:hint="default"/>
    </w:rPr>
  </w:style>
  <w:style w:type="character" w:customStyle="1" w:styleId="WW8Num31z1">
    <w:name w:val="WW8Num31z1"/>
    <w:rsid w:val="009B174C"/>
    <w:rPr>
      <w:rFonts w:cs="Times New Roman" w:hint="default"/>
    </w:rPr>
  </w:style>
  <w:style w:type="character" w:customStyle="1" w:styleId="WW8Num31z2">
    <w:name w:val="WW8Num31z2"/>
    <w:rsid w:val="009B174C"/>
    <w:rPr>
      <w:rFonts w:cs="Times New Roman"/>
    </w:rPr>
  </w:style>
  <w:style w:type="character" w:customStyle="1" w:styleId="WW8Num32z0">
    <w:name w:val="WW8Num32z0"/>
    <w:rsid w:val="009B174C"/>
    <w:rPr>
      <w:rFonts w:ascii="Symbol" w:hAnsi="Symbol" w:cs="Symbol" w:hint="default"/>
    </w:rPr>
  </w:style>
  <w:style w:type="character" w:customStyle="1" w:styleId="WW8Num32z1">
    <w:name w:val="WW8Num32z1"/>
    <w:rsid w:val="009B174C"/>
    <w:rPr>
      <w:rFonts w:ascii="Courier New" w:hAnsi="Courier New" w:cs="Courier New" w:hint="default"/>
    </w:rPr>
  </w:style>
  <w:style w:type="character" w:customStyle="1" w:styleId="WW8Num32z2">
    <w:name w:val="WW8Num32z2"/>
    <w:rsid w:val="009B174C"/>
    <w:rPr>
      <w:rFonts w:ascii="Wingdings" w:hAnsi="Wingdings" w:cs="Wingdings" w:hint="default"/>
    </w:rPr>
  </w:style>
  <w:style w:type="character" w:customStyle="1" w:styleId="WW8Num33z0">
    <w:name w:val="WW8Num33z0"/>
    <w:rsid w:val="009B174C"/>
    <w:rPr>
      <w:rFonts w:ascii="Symbol" w:hAnsi="Symbol" w:cs="Symbol" w:hint="default"/>
    </w:rPr>
  </w:style>
  <w:style w:type="character" w:customStyle="1" w:styleId="WW8Num33z1">
    <w:name w:val="WW8Num33z1"/>
    <w:rsid w:val="009B174C"/>
    <w:rPr>
      <w:rFonts w:cs="Times New Roman" w:hint="default"/>
    </w:rPr>
  </w:style>
  <w:style w:type="character" w:customStyle="1" w:styleId="WW8Num33z2">
    <w:name w:val="WW8Num33z2"/>
    <w:rsid w:val="009B174C"/>
    <w:rPr>
      <w:rFonts w:cs="Times New Roman"/>
    </w:rPr>
  </w:style>
  <w:style w:type="character" w:customStyle="1" w:styleId="1">
    <w:name w:val="Основной шрифт абзаца1"/>
    <w:rsid w:val="009B174C"/>
  </w:style>
  <w:style w:type="character" w:customStyle="1" w:styleId="5">
    <w:name w:val="Знак Знак5"/>
    <w:rsid w:val="009B174C"/>
    <w:rPr>
      <w:rFonts w:ascii="Calibri" w:hAnsi="Calibri" w:cs="Times New Roman"/>
      <w:sz w:val="22"/>
      <w:szCs w:val="22"/>
    </w:rPr>
  </w:style>
  <w:style w:type="character" w:customStyle="1" w:styleId="4">
    <w:name w:val="Знак Знак4"/>
    <w:rsid w:val="009B174C"/>
    <w:rPr>
      <w:rFonts w:ascii="Calibri" w:hAnsi="Calibri" w:cs="Times New Roman"/>
      <w:sz w:val="22"/>
      <w:szCs w:val="22"/>
    </w:rPr>
  </w:style>
  <w:style w:type="character" w:customStyle="1" w:styleId="30">
    <w:name w:val="Знак Знак3"/>
    <w:rsid w:val="009B174C"/>
    <w:rPr>
      <w:rFonts w:ascii="Calibri" w:hAnsi="Calibri" w:cs="Times New Roman"/>
      <w:sz w:val="22"/>
      <w:szCs w:val="22"/>
    </w:rPr>
  </w:style>
  <w:style w:type="character" w:customStyle="1" w:styleId="2">
    <w:name w:val="Знак Знак2"/>
    <w:rsid w:val="009B174C"/>
    <w:rPr>
      <w:rFonts w:ascii="Tahoma" w:hAnsi="Tahoma" w:cs="Tahoma"/>
      <w:sz w:val="16"/>
      <w:szCs w:val="16"/>
    </w:rPr>
  </w:style>
  <w:style w:type="character" w:styleId="a3">
    <w:name w:val="Hyperlink"/>
    <w:rsid w:val="009B174C"/>
    <w:rPr>
      <w:rFonts w:cs="Times New Roman"/>
      <w:color w:val="0000FF"/>
      <w:u w:val="single"/>
    </w:rPr>
  </w:style>
  <w:style w:type="character" w:customStyle="1" w:styleId="10">
    <w:name w:val="Знак примечания1"/>
    <w:rsid w:val="009B174C"/>
    <w:rPr>
      <w:rFonts w:cs="Times New Roman"/>
      <w:sz w:val="16"/>
      <w:szCs w:val="16"/>
    </w:rPr>
  </w:style>
  <w:style w:type="character" w:customStyle="1" w:styleId="11">
    <w:name w:val="Знак Знак1"/>
    <w:rsid w:val="009B174C"/>
    <w:rPr>
      <w:rFonts w:ascii="Calibri" w:hAnsi="Calibri" w:cs="Times New Roman"/>
      <w:sz w:val="20"/>
      <w:szCs w:val="20"/>
    </w:rPr>
  </w:style>
  <w:style w:type="character" w:customStyle="1" w:styleId="a4">
    <w:name w:val="Знак Знак"/>
    <w:rsid w:val="009B174C"/>
    <w:rPr>
      <w:rFonts w:ascii="Calibri" w:hAnsi="Calibri" w:cs="Times New Roman"/>
      <w:b/>
      <w:bCs/>
      <w:sz w:val="20"/>
      <w:szCs w:val="20"/>
    </w:rPr>
  </w:style>
  <w:style w:type="character" w:customStyle="1" w:styleId="6">
    <w:name w:val="Знак Знак6"/>
    <w:rsid w:val="009B174C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customStyle="1" w:styleId="12">
    <w:name w:val="Обычный (веб) Знак1 Знак"/>
    <w:rsid w:val="009B174C"/>
    <w:rPr>
      <w:rFonts w:eastAsia="SimSun"/>
      <w:sz w:val="16"/>
    </w:rPr>
  </w:style>
  <w:style w:type="character" w:customStyle="1" w:styleId="ConsPlusNormal">
    <w:name w:val="ConsPlusNormal Знак"/>
    <w:rsid w:val="009B174C"/>
    <w:rPr>
      <w:rFonts w:ascii="Arial" w:hAnsi="Arial" w:cs="Arial"/>
      <w:sz w:val="26"/>
    </w:rPr>
  </w:style>
  <w:style w:type="paragraph" w:customStyle="1" w:styleId="a5">
    <w:name w:val="Заголовок"/>
    <w:basedOn w:val="a"/>
    <w:next w:val="a6"/>
    <w:rsid w:val="009B174C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6">
    <w:name w:val="Body Text"/>
    <w:basedOn w:val="a"/>
    <w:rsid w:val="009B174C"/>
    <w:pPr>
      <w:spacing w:after="120"/>
    </w:pPr>
    <w:rPr>
      <w:rFonts w:ascii="Calibri" w:eastAsia="Calibri" w:hAnsi="Calibri" w:cs="Calibri"/>
      <w:sz w:val="22"/>
    </w:rPr>
  </w:style>
  <w:style w:type="paragraph" w:styleId="a7">
    <w:name w:val="List"/>
    <w:basedOn w:val="a6"/>
    <w:rsid w:val="009B174C"/>
    <w:rPr>
      <w:rFonts w:cs="Mangal"/>
    </w:rPr>
  </w:style>
  <w:style w:type="paragraph" w:styleId="a8">
    <w:name w:val="caption"/>
    <w:basedOn w:val="a"/>
    <w:qFormat/>
    <w:rsid w:val="009B17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9B174C"/>
    <w:pPr>
      <w:suppressLineNumbers/>
    </w:pPr>
    <w:rPr>
      <w:rFonts w:cs="Mangal"/>
    </w:rPr>
  </w:style>
  <w:style w:type="paragraph" w:customStyle="1" w:styleId="ConsPlusNormal0">
    <w:name w:val="ConsPlusNormal"/>
    <w:rsid w:val="009B174C"/>
    <w:pPr>
      <w:widowControl w:val="0"/>
      <w:suppressAutoHyphens/>
      <w:autoSpaceDE w:val="0"/>
    </w:pPr>
    <w:rPr>
      <w:rFonts w:ascii="Arial" w:eastAsia="Calibri" w:hAnsi="Arial" w:cs="Arial"/>
      <w:sz w:val="26"/>
      <w:szCs w:val="26"/>
      <w:lang w:eastAsia="zh-CN"/>
    </w:rPr>
  </w:style>
  <w:style w:type="paragraph" w:customStyle="1" w:styleId="ConsPlusNonformat">
    <w:name w:val="ConsPlusNonformat"/>
    <w:rsid w:val="009B174C"/>
    <w:pPr>
      <w:widowControl w:val="0"/>
      <w:suppressAutoHyphens/>
      <w:autoSpaceDE w:val="0"/>
    </w:pPr>
    <w:rPr>
      <w:rFonts w:ascii="Courier New" w:eastAsia="Calibri" w:hAnsi="Courier New" w:cs="Courier New"/>
      <w:lang w:eastAsia="zh-CN"/>
    </w:rPr>
  </w:style>
  <w:style w:type="paragraph" w:customStyle="1" w:styleId="ConsPlusTitle">
    <w:name w:val="ConsPlusTitle"/>
    <w:rsid w:val="009B174C"/>
    <w:pPr>
      <w:widowControl w:val="0"/>
      <w:suppressAutoHyphens/>
      <w:autoSpaceDE w:val="0"/>
    </w:pPr>
    <w:rPr>
      <w:rFonts w:ascii="Arial" w:eastAsia="Calibri" w:hAnsi="Arial" w:cs="Arial"/>
      <w:b/>
      <w:bCs/>
      <w:lang w:eastAsia="zh-CN"/>
    </w:rPr>
  </w:style>
  <w:style w:type="paragraph" w:customStyle="1" w:styleId="ConsPlusCell">
    <w:name w:val="ConsPlusCell"/>
    <w:rsid w:val="009B174C"/>
    <w:pPr>
      <w:widowControl w:val="0"/>
      <w:suppressAutoHyphens/>
      <w:autoSpaceDE w:val="0"/>
    </w:pPr>
    <w:rPr>
      <w:rFonts w:ascii="Arial" w:eastAsia="Calibri" w:hAnsi="Arial" w:cs="Arial"/>
      <w:lang w:eastAsia="zh-CN"/>
    </w:rPr>
  </w:style>
  <w:style w:type="paragraph" w:styleId="a9">
    <w:name w:val="header"/>
    <w:basedOn w:val="a"/>
    <w:rsid w:val="009B174C"/>
    <w:pPr>
      <w:tabs>
        <w:tab w:val="center" w:pos="4677"/>
        <w:tab w:val="right" w:pos="9355"/>
      </w:tabs>
      <w:spacing w:after="200"/>
    </w:pPr>
    <w:rPr>
      <w:rFonts w:ascii="Calibri" w:eastAsia="Calibri" w:hAnsi="Calibri" w:cs="Calibri"/>
      <w:sz w:val="22"/>
    </w:rPr>
  </w:style>
  <w:style w:type="paragraph" w:styleId="aa">
    <w:name w:val="footer"/>
    <w:basedOn w:val="a"/>
    <w:rsid w:val="009B174C"/>
    <w:pPr>
      <w:tabs>
        <w:tab w:val="center" w:pos="4677"/>
        <w:tab w:val="right" w:pos="9355"/>
      </w:tabs>
      <w:spacing w:after="200"/>
    </w:pPr>
    <w:rPr>
      <w:rFonts w:ascii="Calibri" w:eastAsia="Calibri" w:hAnsi="Calibri" w:cs="Calibri"/>
      <w:sz w:val="22"/>
    </w:rPr>
  </w:style>
  <w:style w:type="paragraph" w:customStyle="1" w:styleId="14">
    <w:name w:val="Абзац списка1"/>
    <w:basedOn w:val="a"/>
    <w:rsid w:val="009B174C"/>
    <w:pPr>
      <w:spacing w:after="200"/>
      <w:ind w:left="720"/>
    </w:pPr>
    <w:rPr>
      <w:rFonts w:ascii="Calibri" w:eastAsia="Calibri" w:hAnsi="Calibri" w:cs="Calibri"/>
      <w:sz w:val="22"/>
    </w:rPr>
  </w:style>
  <w:style w:type="paragraph" w:customStyle="1" w:styleId="ab">
    <w:name w:val="А.Заголовок"/>
    <w:basedOn w:val="a"/>
    <w:rsid w:val="009B174C"/>
    <w:pPr>
      <w:spacing w:before="240" w:after="240" w:line="240" w:lineRule="auto"/>
      <w:ind w:right="4678"/>
      <w:jc w:val="both"/>
    </w:pPr>
    <w:rPr>
      <w:rFonts w:eastAsia="Calibri"/>
      <w:szCs w:val="28"/>
    </w:rPr>
  </w:style>
  <w:style w:type="paragraph" w:styleId="ac">
    <w:name w:val="Balloon Text"/>
    <w:basedOn w:val="a"/>
    <w:rsid w:val="009B174C"/>
    <w:pPr>
      <w:spacing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15">
    <w:name w:val="Текст примечания1"/>
    <w:basedOn w:val="a"/>
    <w:rsid w:val="009B174C"/>
    <w:pPr>
      <w:spacing w:after="200" w:line="240" w:lineRule="auto"/>
    </w:pPr>
    <w:rPr>
      <w:rFonts w:ascii="Calibri" w:eastAsia="Calibri" w:hAnsi="Calibri" w:cs="Calibri"/>
      <w:sz w:val="20"/>
      <w:szCs w:val="20"/>
    </w:rPr>
  </w:style>
  <w:style w:type="paragraph" w:styleId="ad">
    <w:name w:val="annotation subject"/>
    <w:basedOn w:val="15"/>
    <w:next w:val="15"/>
    <w:rsid w:val="009B174C"/>
    <w:rPr>
      <w:b/>
      <w:bCs/>
    </w:rPr>
  </w:style>
  <w:style w:type="paragraph" w:customStyle="1" w:styleId="16">
    <w:name w:val="Рецензия1"/>
    <w:rsid w:val="009B174C"/>
    <w:pPr>
      <w:suppressAutoHyphens/>
    </w:pPr>
    <w:rPr>
      <w:sz w:val="28"/>
      <w:szCs w:val="22"/>
      <w:lang w:eastAsia="zh-CN"/>
    </w:rPr>
  </w:style>
  <w:style w:type="paragraph" w:styleId="ae">
    <w:name w:val="Normal (Web)"/>
    <w:basedOn w:val="a"/>
    <w:rsid w:val="009B174C"/>
    <w:pPr>
      <w:spacing w:before="280" w:after="280" w:line="360" w:lineRule="auto"/>
      <w:jc w:val="both"/>
    </w:pPr>
    <w:rPr>
      <w:rFonts w:eastAsia="SimSun"/>
      <w:sz w:val="16"/>
      <w:szCs w:val="16"/>
    </w:rPr>
  </w:style>
  <w:style w:type="paragraph" w:customStyle="1" w:styleId="17">
    <w:name w:val="Схема документа1"/>
    <w:basedOn w:val="a"/>
    <w:rsid w:val="009B174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">
    <w:name w:val="Содержимое таблицы"/>
    <w:basedOn w:val="a"/>
    <w:rsid w:val="009B174C"/>
    <w:pPr>
      <w:suppressLineNumbers/>
    </w:pPr>
  </w:style>
  <w:style w:type="paragraph" w:customStyle="1" w:styleId="af0">
    <w:name w:val="Заголовок таблицы"/>
    <w:basedOn w:val="af"/>
    <w:rsid w:val="009B174C"/>
    <w:pPr>
      <w:jc w:val="center"/>
    </w:pPr>
    <w:rPr>
      <w:b/>
      <w:bCs/>
    </w:rPr>
  </w:style>
  <w:style w:type="paragraph" w:customStyle="1" w:styleId="af1">
    <w:name w:val="Содержимое врезки"/>
    <w:basedOn w:val="a"/>
    <w:rsid w:val="009B17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Krokoz™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MP</dc:creator>
  <cp:lastModifiedBy>COMP62</cp:lastModifiedBy>
  <cp:revision>4</cp:revision>
  <cp:lastPrinted>2017-11-14T04:23:00Z</cp:lastPrinted>
  <dcterms:created xsi:type="dcterms:W3CDTF">2017-11-14T00:29:00Z</dcterms:created>
  <dcterms:modified xsi:type="dcterms:W3CDTF">2017-11-14T04:43:00Z</dcterms:modified>
</cp:coreProperties>
</file>